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6C" w:rsidRDefault="00C9196C" w:rsidP="00C76A72">
      <w:pPr>
        <w:rPr>
          <w:rFonts w:ascii="Times New Roman" w:hAnsi="Times New Roman" w:cs="Times New Roman"/>
          <w:sz w:val="20"/>
          <w:szCs w:val="20"/>
          <w:lang w:val="es-MX"/>
        </w:rPr>
      </w:pPr>
      <w:r w:rsidRPr="00C9196C">
        <w:rPr>
          <w:rFonts w:ascii="Times New Roman" w:hAnsi="Times New Roman" w:cs="Times New Roman"/>
          <w:w w:val="95"/>
          <w:sz w:val="20"/>
          <w:szCs w:val="20"/>
          <w:lang w:val="en-US"/>
        </w:rPr>
        <w:t>UMFVBT – REG/PRI/01/2023 – 1</w:t>
      </w:r>
      <w:r>
        <w:rPr>
          <w:rFonts w:ascii="Times New Roman" w:hAnsi="Times New Roman"/>
          <w:w w:val="95"/>
          <w:sz w:val="20"/>
          <w:szCs w:val="20"/>
          <w:lang w:val="en-US"/>
        </w:rPr>
        <w:t>9</w:t>
      </w:r>
      <w:r w:rsidRPr="00C9196C">
        <w:rPr>
          <w:rFonts w:ascii="Times New Roman" w:hAnsi="Times New Roman" w:cs="Times New Roman"/>
          <w:w w:val="95"/>
          <w:sz w:val="20"/>
          <w:szCs w:val="20"/>
          <w:lang w:val="en-US"/>
        </w:rPr>
        <w:t xml:space="preserve"> - </w:t>
      </w:r>
      <w:r w:rsidRPr="00C774A0">
        <w:rPr>
          <w:rFonts w:ascii="Times New Roman" w:hAnsi="Times New Roman" w:cs="Times New Roman"/>
          <w:sz w:val="20"/>
          <w:szCs w:val="20"/>
          <w:lang w:val="es-MX"/>
        </w:rPr>
        <w:t>ANEXA 1</w:t>
      </w:r>
      <w:r>
        <w:rPr>
          <w:rFonts w:ascii="Times New Roman" w:hAnsi="Times New Roman" w:cs="Times New Roman"/>
          <w:sz w:val="20"/>
          <w:szCs w:val="20"/>
          <w:lang w:val="es-MX"/>
        </w:rPr>
        <w:t>9</w:t>
      </w:r>
    </w:p>
    <w:p w:rsidR="00C76A72" w:rsidRPr="004632D1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32D1">
        <w:rPr>
          <w:rFonts w:ascii="Times New Roman" w:hAnsi="Times New Roman" w:cs="Times New Roman"/>
          <w:b/>
          <w:sz w:val="24"/>
          <w:szCs w:val="24"/>
        </w:rPr>
        <w:t>NAME OF STUDENT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C76A72" w:rsidRPr="002F01E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C76A72" w:rsidTr="00D850DE">
        <w:tc>
          <w:tcPr>
            <w:tcW w:w="9180" w:type="dxa"/>
          </w:tcPr>
          <w:p w:rsidR="00C76A72" w:rsidRPr="002F01E9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Pr="0099258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A72" w:rsidRPr="00992589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76A72" w:rsidTr="00D850DE">
        <w:tc>
          <w:tcPr>
            <w:tcW w:w="9288" w:type="dxa"/>
          </w:tcPr>
          <w:p w:rsidR="00C76A72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9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31217D" w:rsidRDefault="0031217D"/>
    <w:sectPr w:rsidR="0031217D" w:rsidSect="00016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577" w:rsidRDefault="006E5577" w:rsidP="00D2536B">
      <w:pPr>
        <w:spacing w:after="0" w:line="240" w:lineRule="auto"/>
      </w:pPr>
      <w:r>
        <w:separator/>
      </w:r>
    </w:p>
  </w:endnote>
  <w:endnote w:type="continuationSeparator" w:id="0">
    <w:p w:rsidR="006E5577" w:rsidRDefault="006E5577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496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577" w:rsidRDefault="006E5577" w:rsidP="00D2536B">
      <w:pPr>
        <w:spacing w:after="0" w:line="240" w:lineRule="auto"/>
      </w:pPr>
      <w:r>
        <w:separator/>
      </w:r>
    </w:p>
  </w:footnote>
  <w:footnote w:type="continuationSeparator" w:id="0">
    <w:p w:rsidR="006E5577" w:rsidRDefault="006E5577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354"/>
    <w:rsid w:val="0001647A"/>
    <w:rsid w:val="001875D4"/>
    <w:rsid w:val="00191CEE"/>
    <w:rsid w:val="001E34B8"/>
    <w:rsid w:val="00240848"/>
    <w:rsid w:val="002F1287"/>
    <w:rsid w:val="002F50CB"/>
    <w:rsid w:val="0031217D"/>
    <w:rsid w:val="00366D36"/>
    <w:rsid w:val="00367CF7"/>
    <w:rsid w:val="004915CF"/>
    <w:rsid w:val="004A5472"/>
    <w:rsid w:val="004A58C8"/>
    <w:rsid w:val="004D7E7E"/>
    <w:rsid w:val="00531846"/>
    <w:rsid w:val="00631F67"/>
    <w:rsid w:val="00685BF9"/>
    <w:rsid w:val="006940D7"/>
    <w:rsid w:val="00696A22"/>
    <w:rsid w:val="006A16C3"/>
    <w:rsid w:val="006A1CA7"/>
    <w:rsid w:val="006E5577"/>
    <w:rsid w:val="00756E23"/>
    <w:rsid w:val="007B29A5"/>
    <w:rsid w:val="00806446"/>
    <w:rsid w:val="008124B5"/>
    <w:rsid w:val="00874B53"/>
    <w:rsid w:val="008A1AFF"/>
    <w:rsid w:val="008C7E40"/>
    <w:rsid w:val="008E770A"/>
    <w:rsid w:val="00936919"/>
    <w:rsid w:val="0096080A"/>
    <w:rsid w:val="009669B9"/>
    <w:rsid w:val="009B14B8"/>
    <w:rsid w:val="009F4B93"/>
    <w:rsid w:val="00A677F3"/>
    <w:rsid w:val="00AB1260"/>
    <w:rsid w:val="00BE5CBF"/>
    <w:rsid w:val="00C024FC"/>
    <w:rsid w:val="00C606D5"/>
    <w:rsid w:val="00C76A72"/>
    <w:rsid w:val="00C9196C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7AA58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A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C76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lint@umft.ro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FC7FD-739D-4AAA-ADF1-B24B4D62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6</cp:revision>
  <dcterms:created xsi:type="dcterms:W3CDTF">2021-02-05T10:35:00Z</dcterms:created>
  <dcterms:modified xsi:type="dcterms:W3CDTF">2023-02-08T09:58:00Z</dcterms:modified>
</cp:coreProperties>
</file>