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958D6" w14:textId="2A4AE980" w:rsidR="00F83087" w:rsidRPr="000545E0" w:rsidRDefault="006A58DD" w:rsidP="0061031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ANEXA 18</w:t>
      </w:r>
    </w:p>
    <w:p w14:paraId="30C5CEB6" w14:textId="77777777" w:rsidR="000545E0" w:rsidRPr="000545E0" w:rsidRDefault="000545E0" w:rsidP="000545E0">
      <w:pPr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0545E0">
        <w:rPr>
          <w:rFonts w:ascii="Times New Roman" w:hAnsi="Times New Roman"/>
          <w:b/>
          <w:sz w:val="24"/>
          <w:szCs w:val="24"/>
        </w:rPr>
        <w:t>CERTIFICATE OF ATTENDANCE</w:t>
      </w:r>
    </w:p>
    <w:p w14:paraId="2F97D92F" w14:textId="77777777" w:rsidR="000545E0" w:rsidRPr="000545E0" w:rsidRDefault="000545E0" w:rsidP="000545E0">
      <w:pPr>
        <w:jc w:val="center"/>
        <w:rPr>
          <w:rFonts w:ascii="Times New Roman" w:hAnsi="Times New Roman"/>
          <w:b/>
          <w:sz w:val="24"/>
          <w:szCs w:val="24"/>
        </w:rPr>
      </w:pPr>
      <w:r w:rsidRPr="000545E0">
        <w:rPr>
          <w:rFonts w:ascii="Times New Roman" w:hAnsi="Times New Roman"/>
          <w:b/>
          <w:sz w:val="24"/>
          <w:szCs w:val="24"/>
        </w:rPr>
        <w:t>for clinical rotations (traineeship)</w:t>
      </w:r>
    </w:p>
    <w:p w14:paraId="45E6B539" w14:textId="0CF71FFE" w:rsidR="000545E0" w:rsidRDefault="000545E0" w:rsidP="000545E0">
      <w:pPr>
        <w:jc w:val="center"/>
        <w:rPr>
          <w:rFonts w:ascii="Times New Roman" w:hAnsi="Times New Roman"/>
          <w:b/>
          <w:sz w:val="24"/>
          <w:szCs w:val="24"/>
        </w:rPr>
      </w:pPr>
      <w:r w:rsidRPr="000545E0">
        <w:rPr>
          <w:rFonts w:ascii="Times New Roman" w:hAnsi="Times New Roman"/>
          <w:b/>
          <w:sz w:val="24"/>
          <w:szCs w:val="24"/>
        </w:rPr>
        <w:t xml:space="preserve">ERASMUS+ </w:t>
      </w:r>
    </w:p>
    <w:p w14:paraId="7F931222" w14:textId="1D9CAD4C" w:rsidR="006A58DD" w:rsidRPr="000545E0" w:rsidRDefault="006A58DD" w:rsidP="000545E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Academic year_____________________________________________________</w:t>
      </w:r>
    </w:p>
    <w:p w14:paraId="5F3980E4" w14:textId="1BBC3800" w:rsidR="000545E0" w:rsidRPr="000545E0" w:rsidRDefault="000545E0" w:rsidP="000545E0">
      <w:pPr>
        <w:jc w:val="both"/>
        <w:rPr>
          <w:rFonts w:ascii="Times New Roman" w:hAnsi="Times New Roman"/>
          <w:b/>
          <w:sz w:val="24"/>
          <w:szCs w:val="24"/>
        </w:rPr>
      </w:pPr>
      <w:r w:rsidRPr="000545E0">
        <w:rPr>
          <w:rFonts w:ascii="Times New Roman" w:hAnsi="Times New Roman"/>
          <w:b/>
          <w:sz w:val="24"/>
          <w:szCs w:val="24"/>
        </w:rPr>
        <w:t xml:space="preserve">To be filled in and signed by the Erasmus Representative of the Host University/Head of hospital department </w:t>
      </w:r>
      <w:r w:rsidRPr="000545E0">
        <w:rPr>
          <w:rFonts w:ascii="Times New Roman" w:hAnsi="Times New Roman"/>
          <w:b/>
          <w:i/>
          <w:sz w:val="24"/>
          <w:szCs w:val="24"/>
          <w:u w:val="single"/>
        </w:rPr>
        <w:t xml:space="preserve">at the end of each </w:t>
      </w:r>
      <w:r w:rsidR="006A58DD">
        <w:rPr>
          <w:rFonts w:ascii="Times New Roman" w:hAnsi="Times New Roman"/>
          <w:b/>
          <w:i/>
          <w:sz w:val="24"/>
          <w:szCs w:val="24"/>
          <w:u w:val="single"/>
        </w:rPr>
        <w:t>clinical</w:t>
      </w:r>
      <w:bookmarkStart w:id="0" w:name="_GoBack"/>
      <w:bookmarkEnd w:id="0"/>
      <w:r w:rsidRPr="000545E0">
        <w:rPr>
          <w:rFonts w:ascii="Times New Roman" w:hAnsi="Times New Roman"/>
          <w:b/>
          <w:i/>
          <w:sz w:val="24"/>
          <w:szCs w:val="24"/>
          <w:u w:val="single"/>
        </w:rPr>
        <w:t xml:space="preserve"> rotation</w:t>
      </w:r>
      <w:r w:rsidRPr="000545E0">
        <w:rPr>
          <w:rFonts w:ascii="Times New Roman" w:hAnsi="Times New Roman"/>
          <w:b/>
          <w:sz w:val="24"/>
          <w:szCs w:val="24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5"/>
      </w:tblGrid>
      <w:tr w:rsidR="000545E0" w:rsidRPr="000545E0" w14:paraId="7E5DBC0B" w14:textId="77777777" w:rsidTr="000545E0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A2A4" w14:textId="77777777" w:rsidR="000545E0" w:rsidRPr="000545E0" w:rsidRDefault="00054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1F63210" w14:textId="5FE8C6B9" w:rsidR="000545E0" w:rsidRPr="000545E0" w:rsidRDefault="00054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45E0">
              <w:rPr>
                <w:rFonts w:ascii="Times New Roman" w:hAnsi="Times New Roman"/>
                <w:b/>
                <w:sz w:val="24"/>
                <w:szCs w:val="24"/>
              </w:rPr>
              <w:t>University of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/Hospital </w:t>
            </w:r>
            <w:r w:rsidRPr="000545E0">
              <w:rPr>
                <w:rFonts w:ascii="Times New Roman" w:hAnsi="Times New Roman"/>
                <w:b/>
                <w:sz w:val="24"/>
                <w:szCs w:val="24"/>
              </w:rPr>
              <w:t xml:space="preserve"> ______________________________________________________</w:t>
            </w:r>
          </w:p>
          <w:p w14:paraId="4CEB6A66" w14:textId="77777777" w:rsidR="000545E0" w:rsidRPr="000545E0" w:rsidRDefault="00054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6D03EEE6" w14:textId="77777777" w:rsidR="000545E0" w:rsidRPr="000545E0" w:rsidRDefault="000545E0" w:rsidP="000545E0">
      <w:pPr>
        <w:jc w:val="both"/>
        <w:rPr>
          <w:rFonts w:ascii="Times New Roman" w:hAnsi="Times New Roman"/>
          <w:b/>
          <w:sz w:val="24"/>
          <w:szCs w:val="24"/>
        </w:rPr>
      </w:pPr>
    </w:p>
    <w:p w14:paraId="4AF0E5F7" w14:textId="77777777" w:rsidR="000545E0" w:rsidRPr="000545E0" w:rsidRDefault="000545E0" w:rsidP="000545E0">
      <w:pPr>
        <w:jc w:val="both"/>
        <w:rPr>
          <w:rFonts w:ascii="Times New Roman" w:hAnsi="Times New Roman"/>
          <w:b/>
          <w:sz w:val="24"/>
          <w:szCs w:val="24"/>
        </w:rPr>
      </w:pPr>
      <w:r w:rsidRPr="000545E0">
        <w:rPr>
          <w:rFonts w:ascii="Times New Roman" w:hAnsi="Times New Roman"/>
          <w:b/>
          <w:sz w:val="24"/>
          <w:szCs w:val="24"/>
        </w:rPr>
        <w:t>Name:</w:t>
      </w:r>
      <w:r w:rsidRPr="000545E0">
        <w:rPr>
          <w:rFonts w:ascii="Times New Roman" w:hAnsi="Times New Roman"/>
          <w:b/>
          <w:sz w:val="24"/>
          <w:szCs w:val="24"/>
        </w:rPr>
        <w:tab/>
        <w:t>_______________________________</w:t>
      </w:r>
      <w:r w:rsidRPr="000545E0">
        <w:rPr>
          <w:rFonts w:ascii="Times New Roman" w:hAnsi="Times New Roman"/>
          <w:b/>
          <w:sz w:val="24"/>
          <w:szCs w:val="24"/>
        </w:rPr>
        <w:tab/>
        <w:t>First name:____________________________</w:t>
      </w:r>
    </w:p>
    <w:p w14:paraId="16B30AAD" w14:textId="77777777" w:rsidR="000545E0" w:rsidRPr="000545E0" w:rsidRDefault="000545E0" w:rsidP="000545E0">
      <w:pPr>
        <w:jc w:val="both"/>
        <w:rPr>
          <w:rFonts w:ascii="Times New Roman" w:hAnsi="Times New Roman"/>
          <w:b/>
          <w:sz w:val="24"/>
          <w:szCs w:val="24"/>
        </w:rPr>
      </w:pPr>
      <w:r w:rsidRPr="000545E0">
        <w:rPr>
          <w:rFonts w:ascii="Times New Roman" w:hAnsi="Times New Roman"/>
          <w:b/>
          <w:sz w:val="24"/>
          <w:szCs w:val="24"/>
        </w:rPr>
        <w:t>Student matriculation number:_______________</w:t>
      </w:r>
      <w:r w:rsidRPr="000545E0">
        <w:rPr>
          <w:rFonts w:ascii="Times New Roman" w:hAnsi="Times New Roman"/>
          <w:b/>
          <w:sz w:val="24"/>
          <w:szCs w:val="24"/>
        </w:rPr>
        <w:tab/>
        <w:t>Level of study:_________________________</w:t>
      </w:r>
    </w:p>
    <w:p w14:paraId="2CCD4532" w14:textId="001C9595" w:rsidR="000545E0" w:rsidRPr="000545E0" w:rsidRDefault="000545E0" w:rsidP="000545E0">
      <w:pPr>
        <w:jc w:val="both"/>
        <w:rPr>
          <w:rFonts w:ascii="Times New Roman" w:hAnsi="Times New Roman"/>
          <w:b/>
          <w:sz w:val="24"/>
          <w:szCs w:val="24"/>
        </w:rPr>
      </w:pPr>
      <w:r w:rsidRPr="000545E0">
        <w:rPr>
          <w:rFonts w:ascii="Times New Roman" w:hAnsi="Times New Roman"/>
          <w:b/>
          <w:sz w:val="24"/>
          <w:szCs w:val="24"/>
        </w:rPr>
        <w:t>University of origin: RO TIMISOA02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5"/>
      </w:tblGrid>
      <w:tr w:rsidR="000545E0" w:rsidRPr="000545E0" w14:paraId="61C9BAC2" w14:textId="77777777" w:rsidTr="000545E0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49FB" w14:textId="77777777" w:rsidR="000545E0" w:rsidRPr="000545E0" w:rsidRDefault="00054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5F71294" w14:textId="77777777" w:rsidR="000545E0" w:rsidRPr="000545E0" w:rsidRDefault="00054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45E0">
              <w:rPr>
                <w:rFonts w:ascii="Times New Roman" w:hAnsi="Times New Roman"/>
                <w:b/>
                <w:sz w:val="24"/>
                <w:szCs w:val="24"/>
              </w:rPr>
              <w:t>CLINICAL ROTATION           PERIOD: __________-______________</w:t>
            </w:r>
          </w:p>
          <w:p w14:paraId="12907CED" w14:textId="77777777" w:rsidR="000545E0" w:rsidRPr="000545E0" w:rsidRDefault="00054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45E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Name of the Hospital:__________________________________</w:t>
            </w:r>
          </w:p>
          <w:p w14:paraId="4C155CAD" w14:textId="77777777" w:rsidR="000545E0" w:rsidRPr="000545E0" w:rsidRDefault="00054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45E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Name of Head of the Department:________________________</w:t>
            </w:r>
          </w:p>
          <w:p w14:paraId="6A9124BF" w14:textId="77777777" w:rsidR="000545E0" w:rsidRPr="000545E0" w:rsidRDefault="00054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45E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Department of: _______________________________________</w:t>
            </w:r>
          </w:p>
          <w:p w14:paraId="5D3BB3AA" w14:textId="77777777" w:rsidR="000545E0" w:rsidRPr="000545E0" w:rsidRDefault="00054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45E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Number of hours:______________________________________</w:t>
            </w:r>
          </w:p>
          <w:p w14:paraId="56685966" w14:textId="77777777" w:rsidR="000545E0" w:rsidRPr="000545E0" w:rsidRDefault="00054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24"/>
              <w:gridCol w:w="1925"/>
              <w:gridCol w:w="1925"/>
              <w:gridCol w:w="1925"/>
              <w:gridCol w:w="1925"/>
            </w:tblGrid>
            <w:tr w:rsidR="000545E0" w:rsidRPr="000545E0" w14:paraId="5D21CB6A" w14:textId="7777777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3A7352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hideMark/>
                </w:tcPr>
                <w:p w14:paraId="696705C0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A</w:t>
                  </w:r>
                </w:p>
                <w:p w14:paraId="3054856C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Very good</w:t>
                  </w: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hideMark/>
                </w:tcPr>
                <w:p w14:paraId="358F3E93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B</w:t>
                  </w:r>
                </w:p>
                <w:p w14:paraId="53606C09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Good</w:t>
                  </w: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hideMark/>
                </w:tcPr>
                <w:p w14:paraId="351D7EEB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C</w:t>
                  </w:r>
                </w:p>
                <w:p w14:paraId="479ADB8E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Medium</w:t>
                  </w: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hideMark/>
                </w:tcPr>
                <w:p w14:paraId="1AE5BCCA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D</w:t>
                  </w:r>
                </w:p>
                <w:p w14:paraId="7A8861ED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insufficient</w:t>
                  </w:r>
                </w:p>
              </w:tc>
            </w:tr>
            <w:tr w:rsidR="000545E0" w:rsidRPr="000545E0" w14:paraId="7984F3D5" w14:textId="7777777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hideMark/>
                </w:tcPr>
                <w:p w14:paraId="74858755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Attendance</w:t>
                  </w: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A5C250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1C4969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390C86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A2402D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545E0" w:rsidRPr="000545E0" w14:paraId="00ABBDCD" w14:textId="7777777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hideMark/>
                </w:tcPr>
                <w:p w14:paraId="7C8B2B62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Integration</w:t>
                  </w: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0C5C4C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3D6F4E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E3D6CE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B49B04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545E0" w:rsidRPr="000545E0" w14:paraId="1F2BD754" w14:textId="7777777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hideMark/>
                </w:tcPr>
                <w:p w14:paraId="579D10AD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Participation</w:t>
                  </w: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95A753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40DE5C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9F6D01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258353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545E0" w:rsidRPr="000545E0" w14:paraId="12B1F705" w14:textId="7777777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hideMark/>
                </w:tcPr>
                <w:p w14:paraId="6FF072A0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lastRenderedPageBreak/>
                    <w:t>Language level</w:t>
                  </w: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6A5E68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B4A667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60A98A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54F117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545E0" w:rsidRPr="000545E0" w14:paraId="08E69B9B" w14:textId="7777777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hideMark/>
                </w:tcPr>
                <w:p w14:paraId="505E315D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General characterization</w:t>
                  </w: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89F9E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303A48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389361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7AC50F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11EC43E8" w14:textId="77777777" w:rsidR="000545E0" w:rsidRPr="000545E0" w:rsidRDefault="00054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FF5D068" w14:textId="77777777" w:rsidR="000545E0" w:rsidRPr="000545E0" w:rsidRDefault="00054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208"/>
              <w:gridCol w:w="3208"/>
              <w:gridCol w:w="3208"/>
            </w:tblGrid>
            <w:tr w:rsidR="000545E0" w:rsidRPr="000545E0" w14:paraId="4A6E564A" w14:textId="77777777"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48F74F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hideMark/>
                </w:tcPr>
                <w:p w14:paraId="7E4436C9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Mark</w:t>
                  </w:r>
                </w:p>
              </w:tc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</w:tcPr>
                <w:p w14:paraId="19F6B9DA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Credits</w:t>
                  </w:r>
                </w:p>
                <w:p w14:paraId="2944AB5A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545E0" w:rsidRPr="000545E0" w14:paraId="217A64DB" w14:textId="77777777"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hideMark/>
                </w:tcPr>
                <w:p w14:paraId="05F13060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Final exam</w:t>
                  </w:r>
                </w:p>
              </w:tc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D97E09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C4EABA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14:paraId="576D91AC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6F7BE937" w14:textId="77777777" w:rsidR="000545E0" w:rsidRPr="000545E0" w:rsidRDefault="00054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FAEE401" w14:textId="77777777" w:rsidR="000545E0" w:rsidRPr="000545E0" w:rsidRDefault="00054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5E0">
              <w:rPr>
                <w:rFonts w:ascii="Times New Roman" w:hAnsi="Times New Roman"/>
                <w:sz w:val="24"/>
                <w:szCs w:val="24"/>
              </w:rPr>
              <w:t>Clinical rotation validated □                                    Clinical rotation not validated □</w:t>
            </w:r>
          </w:p>
          <w:p w14:paraId="736DF278" w14:textId="77777777" w:rsidR="000545E0" w:rsidRPr="000545E0" w:rsidRDefault="00054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BFBEC63" w14:textId="77777777" w:rsidR="000545E0" w:rsidRPr="000545E0" w:rsidRDefault="00054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AA88979" w14:textId="77777777" w:rsidR="000545E0" w:rsidRPr="000545E0" w:rsidRDefault="00054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EAEDC4B" w14:textId="77777777" w:rsidR="000545E0" w:rsidRPr="000545E0" w:rsidRDefault="00054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5E0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Signature and stamp of Head of Department/</w:t>
            </w:r>
          </w:p>
          <w:p w14:paraId="75461451" w14:textId="77777777" w:rsidR="000545E0" w:rsidRPr="000545E0" w:rsidRDefault="00054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5E0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Coordinating professor</w:t>
            </w:r>
          </w:p>
          <w:p w14:paraId="1C8656EC" w14:textId="77777777" w:rsidR="000545E0" w:rsidRPr="000545E0" w:rsidRDefault="00054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8C159FF" w14:textId="77777777" w:rsidR="000545E0" w:rsidRPr="000545E0" w:rsidRDefault="00054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CA689AA" w14:textId="77777777" w:rsidR="000545E0" w:rsidRPr="000545E0" w:rsidRDefault="00054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5E0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________________________________</w:t>
            </w:r>
          </w:p>
          <w:p w14:paraId="7BFC2C86" w14:textId="77777777" w:rsidR="000545E0" w:rsidRPr="000545E0" w:rsidRDefault="00054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44514DB" w14:textId="77777777" w:rsidR="000545E0" w:rsidRPr="000545E0" w:rsidRDefault="00054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5E0">
              <w:rPr>
                <w:rFonts w:ascii="Times New Roman" w:hAnsi="Times New Roman"/>
                <w:sz w:val="24"/>
                <w:szCs w:val="24"/>
              </w:rPr>
              <w:t>Date_______________________________</w:t>
            </w:r>
          </w:p>
          <w:p w14:paraId="393DD8EB" w14:textId="77777777" w:rsidR="000545E0" w:rsidRPr="000545E0" w:rsidRDefault="00054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4B79487" w14:textId="77777777" w:rsidR="000545E0" w:rsidRPr="000545E0" w:rsidRDefault="00054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30E9BC4" w14:textId="77777777" w:rsidR="000545E0" w:rsidRPr="000545E0" w:rsidRDefault="000545E0" w:rsidP="000545E0">
      <w:pPr>
        <w:jc w:val="both"/>
        <w:rPr>
          <w:rFonts w:ascii="Times New Roman" w:hAnsi="Times New Roman"/>
          <w:b/>
          <w:sz w:val="24"/>
          <w:szCs w:val="24"/>
        </w:rPr>
      </w:pPr>
    </w:p>
    <w:p w14:paraId="26721FE0" w14:textId="34580BB4" w:rsidR="002D7D19" w:rsidRPr="000545E0" w:rsidRDefault="002D7D19" w:rsidP="002D7D19">
      <w:pPr>
        <w:jc w:val="center"/>
        <w:rPr>
          <w:rFonts w:ascii="Times New Roman" w:hAnsi="Times New Roman"/>
          <w:sz w:val="24"/>
          <w:szCs w:val="24"/>
        </w:rPr>
      </w:pPr>
    </w:p>
    <w:p w14:paraId="0781FF52" w14:textId="77777777" w:rsidR="0061031E" w:rsidRPr="000545E0" w:rsidRDefault="0061031E" w:rsidP="0061031E">
      <w:pPr>
        <w:rPr>
          <w:rFonts w:ascii="Times New Roman" w:hAnsi="Times New Roman"/>
          <w:sz w:val="24"/>
          <w:szCs w:val="24"/>
        </w:rPr>
      </w:pPr>
    </w:p>
    <w:sectPr w:rsidR="0061031E" w:rsidRPr="000545E0" w:rsidSect="002D7D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54" w:right="567" w:bottom="39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88CD86" w14:textId="77777777" w:rsidR="007B6BA0" w:rsidRDefault="007B6BA0" w:rsidP="00D2536B">
      <w:pPr>
        <w:spacing w:after="0" w:line="240" w:lineRule="auto"/>
      </w:pPr>
      <w:r>
        <w:separator/>
      </w:r>
    </w:p>
  </w:endnote>
  <w:endnote w:type="continuationSeparator" w:id="0">
    <w:p w14:paraId="2B4480FA" w14:textId="77777777" w:rsidR="007B6BA0" w:rsidRDefault="007B6BA0" w:rsidP="00D2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Pro Regular">
    <w:altName w:val="Calibri"/>
    <w:charset w:val="00"/>
    <w:family w:val="swiss"/>
    <w:pitch w:val="variable"/>
    <w:sig w:usb0="A00002BF" w:usb1="4000207B" w:usb2="00000008" w:usb3="00000000" w:csb0="0000009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0DD99" w14:textId="77777777" w:rsidR="00696A22" w:rsidRDefault="00696A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F8998" w14:textId="77777777" w:rsidR="00806446" w:rsidRPr="00CB5CC1" w:rsidRDefault="008C7E40" w:rsidP="00806446">
    <w:pPr>
      <w:pStyle w:val="Footer"/>
      <w:tabs>
        <w:tab w:val="center" w:pos="4873"/>
        <w:tab w:val="left" w:pos="8298"/>
      </w:tabs>
      <w:jc w:val="center"/>
      <w:rPr>
        <w:rFonts w:ascii="Times New Roman" w:hAnsi="Times New Roman"/>
        <w:color w:val="06234A"/>
        <w:sz w:val="16"/>
        <w:szCs w:val="16"/>
      </w:rPr>
    </w:pPr>
    <w:r>
      <w:rPr>
        <w:rFonts w:ascii="DIN Pro Regular" w:hAnsi="DIN Pro Regular" w:cs="DIN Pro Regular"/>
        <w:lang w:val="en-US"/>
      </w:rPr>
      <w:fldChar w:fldCharType="begin"/>
    </w:r>
    <w:r>
      <w:rPr>
        <w:rFonts w:ascii="DIN Pro Regular" w:hAnsi="DIN Pro Regular" w:cs="DIN Pro Regular"/>
        <w:lang w:val="en-US"/>
      </w:rPr>
      <w:instrText xml:space="preserve"> MACROBUTTON  ActualizareCâmpuri </w:instrText>
    </w:r>
    <w:r>
      <w:rPr>
        <w:rFonts w:ascii="DIN Pro Regular" w:hAnsi="DIN Pro Regular" w:cs="DIN Pro Regular"/>
        <w:lang w:val="en-US"/>
      </w:rPr>
      <w:fldChar w:fldCharType="end"/>
    </w:r>
    <w:r w:rsidR="00025F32" w:rsidRPr="00CB5CC1">
      <w:rPr>
        <w:rFonts w:ascii="Times New Roman" w:hAnsi="Times New Roman"/>
        <w:color w:val="06234A"/>
        <w:sz w:val="16"/>
        <w:szCs w:val="16"/>
      </w:rPr>
      <w:t>Prorectorat Relații Internaționale</w:t>
    </w:r>
  </w:p>
  <w:p w14:paraId="377E6130" w14:textId="77777777" w:rsidR="008C7E40" w:rsidRPr="00CB5CC1" w:rsidRDefault="00025F32" w:rsidP="00806446">
    <w:pPr>
      <w:pStyle w:val="Footer"/>
      <w:tabs>
        <w:tab w:val="left" w:pos="4620"/>
        <w:tab w:val="center" w:pos="4873"/>
        <w:tab w:val="left" w:pos="8298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6192" behindDoc="1" locked="0" layoutInCell="1" allowOverlap="1" wp14:anchorId="29622DC2" wp14:editId="368234FB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0"/>
          <wp:wrapNone/>
          <wp:docPr id="2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tbl>
    <w:tblPr>
      <w:tblW w:w="2305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966"/>
    </w:tblGrid>
    <w:tr w:rsidR="00696A22" w:rsidRPr="00CB5CC1" w14:paraId="29BBDEC2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</w:tcPr>
        <w:p w14:paraId="06634788" w14:textId="08CAD7EE" w:rsidR="00696A22" w:rsidRPr="00CB5CC1" w:rsidRDefault="00CB5CC1" w:rsidP="004D7E7E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>Piața Eftimie Murgu 2</w:t>
          </w:r>
        </w:p>
      </w:tc>
    </w:tr>
    <w:tr w:rsidR="00696A22" w:rsidRPr="00CB5CC1" w14:paraId="4C1EFAF5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275D94B7" w14:textId="355D5D1D" w:rsidR="00696A22" w:rsidRPr="00CB5CC1" w:rsidRDefault="00CB5CC1" w:rsidP="00025F32">
          <w:pPr>
            <w:pStyle w:val="Foo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                         300041 Timișoara, Romania</w:t>
          </w:r>
        </w:p>
      </w:tc>
    </w:tr>
    <w:tr w:rsidR="00696A22" w:rsidRPr="00CB5CC1" w14:paraId="039D65AD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5B8E77F9" w14:textId="4583DDED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Tel: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+40 256 434418 Fax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>: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+40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256 220482</w:t>
          </w:r>
        </w:p>
      </w:tc>
    </w:tr>
    <w:tr w:rsidR="00696A22" w:rsidRPr="00CB5CC1" w14:paraId="17464300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485245A2" w14:textId="77777777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Email: </w:t>
          </w:r>
          <w:hyperlink r:id="rId2" w:history="1">
            <w:r w:rsidR="00025F32" w:rsidRPr="00CB5CC1">
              <w:rPr>
                <w:rStyle w:val="Hyperlink"/>
                <w:rFonts w:ascii="Times New Roman" w:hAnsi="Times New Roman"/>
                <w:sz w:val="16"/>
                <w:szCs w:val="16"/>
              </w:rPr>
              <w:t>relint@umft.ro</w:t>
            </w:r>
          </w:hyperlink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</w:p>
      </w:tc>
    </w:tr>
  </w:tbl>
  <w:p w14:paraId="7D852718" w14:textId="77777777" w:rsidR="00D2536B" w:rsidRPr="00CB5CC1" w:rsidRDefault="00025F32" w:rsidP="00806446">
    <w:pPr>
      <w:pStyle w:val="Footer"/>
      <w:tabs>
        <w:tab w:val="clear" w:pos="4680"/>
        <w:tab w:val="clear" w:pos="9360"/>
        <w:tab w:val="left" w:pos="4080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3C37624B" wp14:editId="33C29A4F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0"/>
          <wp:wrapNone/>
          <wp:docPr id="1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p w14:paraId="7839CA96" w14:textId="238E11C7" w:rsidR="00806446" w:rsidRDefault="007B6BA0" w:rsidP="00806446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Times New Roman" w:hAnsi="Times New Roman"/>
        <w:color w:val="06234A"/>
        <w:sz w:val="16"/>
        <w:szCs w:val="16"/>
      </w:rPr>
    </w:pPr>
    <w:hyperlink r:id="rId3" w:history="1">
      <w:r w:rsidR="00F2179A" w:rsidRPr="00AD2ED3">
        <w:rPr>
          <w:rStyle w:val="Hyperlink"/>
          <w:rFonts w:ascii="Times New Roman" w:hAnsi="Times New Roman"/>
          <w:sz w:val="16"/>
          <w:szCs w:val="16"/>
        </w:rPr>
        <w:t>www.umft.ro</w:t>
      </w:r>
    </w:hyperlink>
  </w:p>
  <w:p w14:paraId="257A662B" w14:textId="5F3532FA" w:rsidR="00F2179A" w:rsidRPr="008C7E40" w:rsidRDefault="00F2179A" w:rsidP="00F2179A">
    <w:pPr>
      <w:pStyle w:val="Footer"/>
      <w:numPr>
        <w:ilvl w:val="0"/>
        <w:numId w:val="1"/>
      </w:numPr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8"/>
      </w:rPr>
    </w:pPr>
    <w:r>
      <w:rPr>
        <w:rFonts w:ascii="Montserrat SemiBold" w:hAnsi="Montserrat SemiBold"/>
        <w:color w:val="06234A"/>
        <w:sz w:val="18"/>
      </w:rPr>
      <w:t xml:space="preserve">B.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2801A" w14:textId="77777777" w:rsidR="00696A22" w:rsidRDefault="00696A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2DA244" w14:textId="77777777" w:rsidR="007B6BA0" w:rsidRDefault="007B6BA0" w:rsidP="00D2536B">
      <w:pPr>
        <w:spacing w:after="0" w:line="240" w:lineRule="auto"/>
      </w:pPr>
      <w:r>
        <w:separator/>
      </w:r>
    </w:p>
  </w:footnote>
  <w:footnote w:type="continuationSeparator" w:id="0">
    <w:p w14:paraId="1DD24C89" w14:textId="77777777" w:rsidR="007B6BA0" w:rsidRDefault="007B6BA0" w:rsidP="00D2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86866" w14:textId="77777777" w:rsidR="00696A22" w:rsidRDefault="00696A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AC392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ED7BA23" wp14:editId="450CAF80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0"/>
          <wp:wrapNone/>
          <wp:docPr id="4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2DA355" w14:textId="77777777" w:rsidR="00531846" w:rsidRDefault="00531846" w:rsidP="00D2536B">
    <w:pPr>
      <w:pStyle w:val="Header"/>
    </w:pPr>
  </w:p>
  <w:p w14:paraId="72DFF846" w14:textId="77777777" w:rsidR="00D2536B" w:rsidRDefault="00D2536B" w:rsidP="00D2536B">
    <w:pPr>
      <w:pStyle w:val="Header"/>
    </w:pPr>
  </w:p>
  <w:p w14:paraId="15449423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0" wp14:anchorId="12B592BA" wp14:editId="5ACA9926">
          <wp:simplePos x="0" y="0"/>
          <wp:positionH relativeFrom="column">
            <wp:posOffset>935355</wp:posOffset>
          </wp:positionH>
          <wp:positionV relativeFrom="paragraph">
            <wp:posOffset>163830</wp:posOffset>
          </wp:positionV>
          <wp:extent cx="4320540" cy="53340"/>
          <wp:effectExtent l="0" t="0" r="0" b="0"/>
          <wp:wrapNone/>
          <wp:docPr id="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F3BC30" w14:textId="77777777" w:rsidR="00FF4599" w:rsidRPr="00D2536B" w:rsidRDefault="00FF4599" w:rsidP="00D2536B">
    <w:pPr>
      <w:pStyle w:val="Header"/>
    </w:pPr>
    <w: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36D85" w14:textId="77777777" w:rsidR="00696A22" w:rsidRDefault="00696A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E0FDA"/>
    <w:multiLevelType w:val="hybridMultilevel"/>
    <w:tmpl w:val="33CEED34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97989"/>
    <w:multiLevelType w:val="hybridMultilevel"/>
    <w:tmpl w:val="15AE20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DA8"/>
    <w:multiLevelType w:val="hybridMultilevel"/>
    <w:tmpl w:val="DB4A2E80"/>
    <w:lvl w:ilvl="0" w:tplc="66E603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03415D"/>
    <w:multiLevelType w:val="hybridMultilevel"/>
    <w:tmpl w:val="ABD8E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590F57"/>
    <w:multiLevelType w:val="hybridMultilevel"/>
    <w:tmpl w:val="CDE8ED7A"/>
    <w:lvl w:ilvl="0" w:tplc="3B905E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E95526C"/>
    <w:multiLevelType w:val="hybridMultilevel"/>
    <w:tmpl w:val="0986AEF4"/>
    <w:lvl w:ilvl="0" w:tplc="EF60F96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F32"/>
    <w:rsid w:val="00025F32"/>
    <w:rsid w:val="000545E0"/>
    <w:rsid w:val="000E4E28"/>
    <w:rsid w:val="00151750"/>
    <w:rsid w:val="001875D4"/>
    <w:rsid w:val="001E34B8"/>
    <w:rsid w:val="00253419"/>
    <w:rsid w:val="002D7D19"/>
    <w:rsid w:val="002F1287"/>
    <w:rsid w:val="002F50CB"/>
    <w:rsid w:val="0031217D"/>
    <w:rsid w:val="003306A8"/>
    <w:rsid w:val="00366D36"/>
    <w:rsid w:val="00434D24"/>
    <w:rsid w:val="004915CF"/>
    <w:rsid w:val="004A5472"/>
    <w:rsid w:val="004D7E7E"/>
    <w:rsid w:val="00531846"/>
    <w:rsid w:val="0059677A"/>
    <w:rsid w:val="0061031E"/>
    <w:rsid w:val="00631F67"/>
    <w:rsid w:val="00654D09"/>
    <w:rsid w:val="00685BF9"/>
    <w:rsid w:val="006940D7"/>
    <w:rsid w:val="00696A22"/>
    <w:rsid w:val="006A1CA7"/>
    <w:rsid w:val="006A58DD"/>
    <w:rsid w:val="00756E23"/>
    <w:rsid w:val="007B29A5"/>
    <w:rsid w:val="007B6BA0"/>
    <w:rsid w:val="00806446"/>
    <w:rsid w:val="00874B53"/>
    <w:rsid w:val="008C7E40"/>
    <w:rsid w:val="00924BEB"/>
    <w:rsid w:val="00927272"/>
    <w:rsid w:val="009669B9"/>
    <w:rsid w:val="009B14B8"/>
    <w:rsid w:val="009D5208"/>
    <w:rsid w:val="009F4B93"/>
    <w:rsid w:val="00AB1260"/>
    <w:rsid w:val="00B15700"/>
    <w:rsid w:val="00B2217B"/>
    <w:rsid w:val="00BE5CBF"/>
    <w:rsid w:val="00C024FC"/>
    <w:rsid w:val="00C606D5"/>
    <w:rsid w:val="00CB5CC1"/>
    <w:rsid w:val="00D07E73"/>
    <w:rsid w:val="00D2536B"/>
    <w:rsid w:val="00D61646"/>
    <w:rsid w:val="00DC4320"/>
    <w:rsid w:val="00DD010A"/>
    <w:rsid w:val="00E0250C"/>
    <w:rsid w:val="00E4289F"/>
    <w:rsid w:val="00E86118"/>
    <w:rsid w:val="00EE2B95"/>
    <w:rsid w:val="00EE6EBF"/>
    <w:rsid w:val="00F2179A"/>
    <w:rsid w:val="00F6087F"/>
    <w:rsid w:val="00F83087"/>
    <w:rsid w:val="00F84B39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3B1663"/>
  <w15:chartTrackingRefBased/>
  <w15:docId w15:val="{D17923A0-5799-4263-B22A-4922709CE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5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025F3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semiHidden/>
    <w:unhideWhenUsed/>
    <w:rsid w:val="00151750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151750"/>
    <w:rPr>
      <w:rFonts w:ascii="Times New Roman" w:eastAsia="Times New Roman" w:hAnsi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830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6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mft.ro" TargetMode="External"/><Relationship Id="rId2" Type="http://schemas.openxmlformats.org/officeDocument/2006/relationships/hyperlink" Target="mailto:relint@umft.ro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%201\OneDrive\Desktop\Antet_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Antet_OK</Template>
  <TotalTime>1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1</dc:creator>
  <cp:keywords/>
  <dc:description>Nume departament</dc:description>
  <cp:lastModifiedBy>Lenovo 1</cp:lastModifiedBy>
  <cp:revision>3</cp:revision>
  <cp:lastPrinted>2021-04-20T06:11:00Z</cp:lastPrinted>
  <dcterms:created xsi:type="dcterms:W3CDTF">2022-01-10T08:18:00Z</dcterms:created>
  <dcterms:modified xsi:type="dcterms:W3CDTF">2022-12-15T09:34:00Z</dcterms:modified>
</cp:coreProperties>
</file>