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79B3B" w14:textId="77777777" w:rsidR="00365400" w:rsidRDefault="00365400" w:rsidP="009B1AC9">
      <w:pPr>
        <w:rPr>
          <w:b/>
          <w:sz w:val="24"/>
          <w:szCs w:val="24"/>
          <w:lang w:val="ro-RO"/>
        </w:rPr>
      </w:pPr>
    </w:p>
    <w:p w14:paraId="69090FC3" w14:textId="72A25739" w:rsidR="00365400" w:rsidRDefault="00365400" w:rsidP="009B1AC9">
      <w:pPr>
        <w:rPr>
          <w:w w:val="95"/>
        </w:rPr>
      </w:pPr>
      <w:r w:rsidRPr="00675BE0">
        <w:rPr>
          <w:w w:val="95"/>
        </w:rPr>
        <w:t>UMFVBT – REG/PRI/01/2023 – 12</w:t>
      </w:r>
      <w:r>
        <w:rPr>
          <w:w w:val="95"/>
        </w:rPr>
        <w:t xml:space="preserve"> – </w:t>
      </w:r>
      <w:proofErr w:type="spellStart"/>
      <w:r>
        <w:rPr>
          <w:w w:val="95"/>
        </w:rPr>
        <w:t>Anexa</w:t>
      </w:r>
      <w:proofErr w:type="spellEnd"/>
      <w:r>
        <w:rPr>
          <w:w w:val="95"/>
        </w:rPr>
        <w:t xml:space="preserve"> 12</w:t>
      </w:r>
    </w:p>
    <w:p w14:paraId="58F91FB0" w14:textId="77777777" w:rsidR="00365400" w:rsidRDefault="00365400" w:rsidP="009B1AC9">
      <w:pPr>
        <w:rPr>
          <w:b/>
          <w:sz w:val="24"/>
          <w:szCs w:val="24"/>
          <w:lang w:val="ro-RO"/>
        </w:rPr>
      </w:pPr>
      <w:bookmarkStart w:id="0" w:name="_GoBack"/>
      <w:bookmarkEnd w:id="0"/>
    </w:p>
    <w:p w14:paraId="47774CC0" w14:textId="6ADADACE" w:rsidR="00F16BF1" w:rsidRPr="00074942" w:rsidRDefault="009B1AC9" w:rsidP="009B1AC9">
      <w:pPr>
        <w:rPr>
          <w:b/>
          <w:sz w:val="24"/>
          <w:szCs w:val="24"/>
          <w:lang w:val="ro-RO"/>
        </w:rPr>
      </w:pPr>
      <w:r w:rsidRPr="00E63760">
        <w:rPr>
          <w:b/>
          <w:sz w:val="24"/>
          <w:szCs w:val="24"/>
          <w:lang w:val="ro-RO"/>
        </w:rPr>
        <w:t>Model de Contract Financiar în cadrul programului Erasmu</w:t>
      </w:r>
      <w:r w:rsidR="00730540" w:rsidRPr="00E63760">
        <w:rPr>
          <w:b/>
          <w:sz w:val="24"/>
          <w:szCs w:val="24"/>
          <w:lang w:val="ro-RO"/>
        </w:rPr>
        <w:t>s+ pentru mobilit</w:t>
      </w:r>
      <w:r w:rsidR="004608BA" w:rsidRPr="00E63760">
        <w:rPr>
          <w:b/>
          <w:sz w:val="24"/>
          <w:szCs w:val="24"/>
          <w:lang w:val="ro-RO"/>
        </w:rPr>
        <w:t>ate</w:t>
      </w:r>
      <w:r w:rsidR="00730540" w:rsidRPr="00E63760">
        <w:rPr>
          <w:b/>
          <w:sz w:val="24"/>
          <w:szCs w:val="24"/>
          <w:lang w:val="ro-RO"/>
        </w:rPr>
        <w:t xml:space="preserve"> de studi</w:t>
      </w:r>
      <w:r w:rsidR="000B2C6A" w:rsidRPr="00E63760">
        <w:rPr>
          <w:b/>
          <w:sz w:val="24"/>
          <w:szCs w:val="24"/>
          <w:lang w:val="ro-RO"/>
        </w:rPr>
        <w:t>u</w:t>
      </w:r>
      <w:r w:rsidR="00730540" w:rsidRPr="00E63760">
        <w:rPr>
          <w:b/>
          <w:sz w:val="24"/>
          <w:szCs w:val="24"/>
          <w:lang w:val="ro-RO"/>
        </w:rPr>
        <w:t xml:space="preserve"> ș</w:t>
      </w:r>
      <w:r w:rsidRPr="00E63760">
        <w:rPr>
          <w:b/>
          <w:sz w:val="24"/>
          <w:szCs w:val="24"/>
          <w:lang w:val="ro-RO"/>
        </w:rPr>
        <w:t>i</w:t>
      </w:r>
      <w:r w:rsidR="004608BA" w:rsidRPr="00E63760">
        <w:rPr>
          <w:b/>
          <w:sz w:val="24"/>
          <w:szCs w:val="24"/>
          <w:lang w:val="ro-RO"/>
        </w:rPr>
        <w:t>/sau</w:t>
      </w:r>
      <w:r w:rsidRPr="00E63760">
        <w:rPr>
          <w:b/>
          <w:sz w:val="24"/>
          <w:szCs w:val="24"/>
          <w:lang w:val="ro-RO"/>
        </w:rPr>
        <w:t xml:space="preserve"> plasament </w:t>
      </w:r>
      <w:r w:rsidR="00716A36" w:rsidRPr="00E63760">
        <w:rPr>
          <w:b/>
          <w:sz w:val="24"/>
          <w:szCs w:val="24"/>
          <w:lang w:val="ro-RO"/>
        </w:rPr>
        <w:t>(KA13</w:t>
      </w:r>
      <w:r w:rsidR="004C68D5" w:rsidRPr="00E63760">
        <w:rPr>
          <w:b/>
          <w:sz w:val="24"/>
          <w:szCs w:val="24"/>
          <w:lang w:val="ro-RO"/>
        </w:rPr>
        <w:t>1</w:t>
      </w:r>
      <w:r w:rsidR="00803C13">
        <w:rPr>
          <w:b/>
          <w:sz w:val="24"/>
          <w:szCs w:val="24"/>
          <w:lang w:val="ro-RO"/>
        </w:rPr>
        <w:t>-HED</w:t>
      </w:r>
      <w:r w:rsidR="00716A36" w:rsidRPr="00E63760">
        <w:rPr>
          <w:b/>
          <w:sz w:val="24"/>
          <w:szCs w:val="24"/>
          <w:lang w:val="ro-RO"/>
        </w:rPr>
        <w:t>)</w:t>
      </w:r>
    </w:p>
    <w:p w14:paraId="46C837EB" w14:textId="77777777" w:rsidR="009D057E" w:rsidRPr="00074942" w:rsidRDefault="009D057E" w:rsidP="009B1AC9">
      <w:pPr>
        <w:rPr>
          <w:b/>
          <w:sz w:val="22"/>
          <w:szCs w:val="24"/>
          <w:lang w:val="ro-RO"/>
        </w:rPr>
      </w:pPr>
    </w:p>
    <w:p w14:paraId="0A1607DE" w14:textId="546E53BF" w:rsidR="00CD44F4" w:rsidRPr="00074942" w:rsidRDefault="00F16BF1" w:rsidP="003E71F4">
      <w:pPr>
        <w:jc w:val="both"/>
        <w:rPr>
          <w:sz w:val="18"/>
          <w:szCs w:val="24"/>
          <w:lang w:val="ro-RO"/>
        </w:rPr>
      </w:pPr>
      <w:r w:rsidRPr="0079548F">
        <w:rPr>
          <w:sz w:val="18"/>
          <w:szCs w:val="24"/>
          <w:highlight w:val="yellow"/>
          <w:lang w:val="ro-RO"/>
        </w:rPr>
        <w:t>[</w:t>
      </w:r>
      <w:r w:rsidR="00C474EE" w:rsidRPr="0079548F">
        <w:rPr>
          <w:sz w:val="18"/>
          <w:szCs w:val="24"/>
          <w:highlight w:val="yellow"/>
          <w:lang w:val="ro-RO"/>
        </w:rPr>
        <w:t xml:space="preserve">Acest model </w:t>
      </w:r>
      <w:r w:rsidR="004C68D5" w:rsidRPr="0079548F">
        <w:rPr>
          <w:sz w:val="18"/>
          <w:szCs w:val="24"/>
          <w:highlight w:val="yellow"/>
          <w:lang w:val="ro-RO"/>
        </w:rPr>
        <w:t>se aplic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4C68D5" w:rsidRPr="0079548F">
        <w:rPr>
          <w:sz w:val="18"/>
          <w:szCs w:val="24"/>
          <w:highlight w:val="yellow"/>
          <w:lang w:val="ro-RO"/>
        </w:rPr>
        <w:t xml:space="preserve"> mobilit</w:t>
      </w:r>
      <w:r w:rsidR="00CB2998" w:rsidRPr="0079548F">
        <w:rPr>
          <w:sz w:val="18"/>
          <w:szCs w:val="24"/>
          <w:highlight w:val="yellow"/>
          <w:lang w:val="ro-RO"/>
        </w:rPr>
        <w:t>ăț</w:t>
      </w:r>
      <w:r w:rsidR="004C68D5" w:rsidRPr="0079548F">
        <w:rPr>
          <w:sz w:val="18"/>
          <w:szCs w:val="24"/>
          <w:highlight w:val="yellow"/>
          <w:lang w:val="ro-RO"/>
        </w:rPr>
        <w:t>ilor de studi</w:t>
      </w:r>
      <w:r w:rsidR="000B2C6A" w:rsidRPr="0079548F">
        <w:rPr>
          <w:sz w:val="18"/>
          <w:szCs w:val="24"/>
          <w:highlight w:val="yellow"/>
          <w:lang w:val="ro-RO"/>
        </w:rPr>
        <w:t>u</w:t>
      </w:r>
      <w:r w:rsidR="004C68D5" w:rsidRPr="0079548F">
        <w:rPr>
          <w:sz w:val="18"/>
          <w:szCs w:val="24"/>
          <w:highlight w:val="yellow"/>
          <w:lang w:val="ro-RO"/>
        </w:rPr>
        <w:t xml:space="preserve"> </w:t>
      </w:r>
      <w:r w:rsidR="00CB2998" w:rsidRPr="0079548F">
        <w:rPr>
          <w:sz w:val="18"/>
          <w:szCs w:val="24"/>
          <w:highlight w:val="yellow"/>
          <w:lang w:val="ro-RO"/>
        </w:rPr>
        <w:t>ș</w:t>
      </w:r>
      <w:r w:rsidR="004C68D5" w:rsidRPr="0079548F">
        <w:rPr>
          <w:sz w:val="18"/>
          <w:szCs w:val="24"/>
          <w:highlight w:val="yellow"/>
          <w:lang w:val="ro-RO"/>
        </w:rPr>
        <w:t xml:space="preserve">i plasament </w:t>
      </w:r>
      <w:r w:rsidR="00CB2998" w:rsidRPr="0079548F">
        <w:rPr>
          <w:sz w:val="18"/>
          <w:szCs w:val="24"/>
          <w:highlight w:val="yellow"/>
          <w:lang w:val="ro-RO"/>
        </w:rPr>
        <w:t>î</w:t>
      </w:r>
      <w:r w:rsidR="004C68D5" w:rsidRPr="0079548F">
        <w:rPr>
          <w:sz w:val="18"/>
          <w:szCs w:val="24"/>
          <w:highlight w:val="yellow"/>
          <w:lang w:val="ro-RO"/>
        </w:rPr>
        <w:t xml:space="preserve">n </w:t>
      </w:r>
      <w:r w:rsidR="00337E06" w:rsidRPr="0079548F">
        <w:rPr>
          <w:sz w:val="18"/>
          <w:szCs w:val="24"/>
          <w:highlight w:val="yellow"/>
          <w:lang w:val="ro-RO"/>
        </w:rPr>
        <w:t>domeniul</w:t>
      </w:r>
      <w:r w:rsidR="004C68D5" w:rsidRPr="0079548F">
        <w:rPr>
          <w:sz w:val="18"/>
          <w:szCs w:val="24"/>
          <w:highlight w:val="yellow"/>
          <w:lang w:val="ro-RO"/>
        </w:rPr>
        <w:t xml:space="preserve"> </w:t>
      </w:r>
      <w:r w:rsidR="00541EDA">
        <w:rPr>
          <w:sz w:val="18"/>
          <w:szCs w:val="24"/>
          <w:highlight w:val="yellow"/>
          <w:lang w:val="ro-RO"/>
        </w:rPr>
        <w:t>universitar</w:t>
      </w:r>
      <w:r w:rsidR="003228EA" w:rsidRPr="0079548F">
        <w:rPr>
          <w:sz w:val="18"/>
          <w:szCs w:val="24"/>
          <w:highlight w:val="yellow"/>
          <w:lang w:val="ro-RO"/>
        </w:rPr>
        <w:t>. Av</w:t>
      </w:r>
      <w:r w:rsidR="00CB2998" w:rsidRPr="0079548F">
        <w:rPr>
          <w:sz w:val="18"/>
          <w:szCs w:val="24"/>
          <w:highlight w:val="yellow"/>
          <w:lang w:val="ro-RO"/>
        </w:rPr>
        <w:t>â</w:t>
      </w:r>
      <w:r w:rsidR="003228EA" w:rsidRPr="0079548F">
        <w:rPr>
          <w:sz w:val="18"/>
          <w:szCs w:val="24"/>
          <w:highlight w:val="yellow"/>
          <w:lang w:val="ro-RO"/>
        </w:rPr>
        <w:t xml:space="preserve">nd </w:t>
      </w:r>
      <w:r w:rsidR="00CB2998" w:rsidRPr="0079548F">
        <w:rPr>
          <w:sz w:val="18"/>
          <w:szCs w:val="24"/>
          <w:highlight w:val="yellow"/>
          <w:lang w:val="ro-RO"/>
        </w:rPr>
        <w:t>î</w:t>
      </w:r>
      <w:r w:rsidR="003228EA" w:rsidRPr="0079548F">
        <w:rPr>
          <w:sz w:val="18"/>
          <w:szCs w:val="24"/>
          <w:highlight w:val="yellow"/>
          <w:lang w:val="ro-RO"/>
        </w:rPr>
        <w:t>n vedere dimensiunea interna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228EA" w:rsidRPr="0079548F">
        <w:rPr>
          <w:sz w:val="18"/>
          <w:szCs w:val="24"/>
          <w:highlight w:val="yellow"/>
          <w:lang w:val="ro-RO"/>
        </w:rPr>
        <w:t>ional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3228EA" w:rsidRPr="0079548F">
        <w:rPr>
          <w:sz w:val="18"/>
          <w:szCs w:val="24"/>
          <w:highlight w:val="yellow"/>
          <w:lang w:val="ro-RO"/>
        </w:rPr>
        <w:t xml:space="preserve"> a proiectelor KA131</w:t>
      </w:r>
      <w:r w:rsidR="00895F93">
        <w:rPr>
          <w:sz w:val="18"/>
          <w:szCs w:val="24"/>
          <w:highlight w:val="yellow"/>
          <w:lang w:val="ro-RO"/>
        </w:rPr>
        <w:t>-HED</w:t>
      </w:r>
      <w:r w:rsidR="003228EA" w:rsidRPr="0079548F">
        <w:rPr>
          <w:sz w:val="18"/>
          <w:szCs w:val="24"/>
          <w:highlight w:val="yellow"/>
          <w:lang w:val="ro-RO"/>
        </w:rPr>
        <w:t xml:space="preserve">, acest model de contract financiar </w:t>
      </w:r>
      <w:r w:rsidR="00337E06" w:rsidRPr="0079548F">
        <w:rPr>
          <w:sz w:val="18"/>
          <w:szCs w:val="24"/>
          <w:highlight w:val="yellow"/>
          <w:lang w:val="ro-RO"/>
        </w:rPr>
        <w:t>va</w:t>
      </w:r>
      <w:r w:rsidR="00C474EE" w:rsidRPr="0079548F">
        <w:rPr>
          <w:sz w:val="18"/>
          <w:szCs w:val="24"/>
          <w:highlight w:val="yellow"/>
          <w:lang w:val="ro-RO"/>
        </w:rPr>
        <w:t xml:space="preserve"> fi </w:t>
      </w:r>
      <w:r w:rsidR="003228EA" w:rsidRPr="0079548F">
        <w:rPr>
          <w:sz w:val="18"/>
          <w:szCs w:val="24"/>
          <w:highlight w:val="yellow"/>
          <w:lang w:val="ro-RO"/>
        </w:rPr>
        <w:t xml:space="preserve">utilizat </w:t>
      </w:r>
      <w:r w:rsidR="004A773E" w:rsidRPr="0079548F">
        <w:rPr>
          <w:sz w:val="18"/>
          <w:szCs w:val="24"/>
          <w:highlight w:val="yellow"/>
          <w:lang w:val="ro-RO"/>
        </w:rPr>
        <w:t>pentru</w:t>
      </w:r>
      <w:r w:rsidR="006B3CFF" w:rsidRPr="0079548F">
        <w:rPr>
          <w:sz w:val="18"/>
          <w:szCs w:val="24"/>
          <w:highlight w:val="yellow"/>
          <w:lang w:val="ro-RO"/>
        </w:rPr>
        <w:t xml:space="preserve"> </w:t>
      </w:r>
      <w:r w:rsidR="003228EA" w:rsidRPr="0079548F">
        <w:rPr>
          <w:sz w:val="18"/>
          <w:szCs w:val="24"/>
          <w:highlight w:val="yellow"/>
          <w:lang w:val="ro-RO"/>
        </w:rPr>
        <w:t>to</w:t>
      </w:r>
      <w:r w:rsidR="00337E06" w:rsidRPr="0079548F">
        <w:rPr>
          <w:sz w:val="18"/>
          <w:szCs w:val="24"/>
          <w:highlight w:val="yellow"/>
          <w:lang w:val="ro-RO"/>
        </w:rPr>
        <w:t>ț</w:t>
      </w:r>
      <w:r w:rsidR="003228EA" w:rsidRPr="0079548F">
        <w:rPr>
          <w:sz w:val="18"/>
          <w:szCs w:val="24"/>
          <w:highlight w:val="yellow"/>
          <w:lang w:val="ro-RO"/>
        </w:rPr>
        <w:t>i participan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228EA" w:rsidRPr="0079548F">
        <w:rPr>
          <w:sz w:val="18"/>
          <w:szCs w:val="24"/>
          <w:highlight w:val="yellow"/>
          <w:lang w:val="ro-RO"/>
        </w:rPr>
        <w:t xml:space="preserve">ii </w:t>
      </w:r>
      <w:r w:rsidR="00335623" w:rsidRPr="0079548F">
        <w:rPr>
          <w:sz w:val="18"/>
          <w:szCs w:val="24"/>
          <w:highlight w:val="yellow"/>
          <w:lang w:val="ro-RO"/>
        </w:rPr>
        <w:t>outgoing c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 xml:space="preserve">tre orice 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35623" w:rsidRPr="0079548F">
        <w:rPr>
          <w:sz w:val="18"/>
          <w:szCs w:val="24"/>
          <w:highlight w:val="yellow"/>
          <w:lang w:val="ro-RO"/>
        </w:rPr>
        <w:t>ar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 xml:space="preserve"> de destina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35623" w:rsidRPr="0079548F">
        <w:rPr>
          <w:sz w:val="18"/>
          <w:szCs w:val="24"/>
          <w:highlight w:val="yellow"/>
          <w:lang w:val="ro-RO"/>
        </w:rPr>
        <w:t xml:space="preserve">ie. 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 xml:space="preserve">Textul </w:t>
      </w:r>
      <w:r w:rsidR="00337E06" w:rsidRPr="0079548F">
        <w:rPr>
          <w:b/>
          <w:bCs/>
          <w:sz w:val="18"/>
          <w:szCs w:val="24"/>
          <w:highlight w:val="yellow"/>
          <w:lang w:val="ro-RO"/>
        </w:rPr>
        <w:t xml:space="preserve">subliniat 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î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>n culoare</w:t>
      </w:r>
      <w:r w:rsidR="006E3CFC" w:rsidRPr="0079548F">
        <w:rPr>
          <w:b/>
          <w:bCs/>
          <w:sz w:val="18"/>
          <w:szCs w:val="24"/>
          <w:highlight w:val="yellow"/>
          <w:lang w:val="ro-RO"/>
        </w:rPr>
        <w:t>a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 xml:space="preserve"> galben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 xml:space="preserve"> con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35623" w:rsidRPr="0079548F">
        <w:rPr>
          <w:sz w:val="18"/>
          <w:szCs w:val="24"/>
          <w:highlight w:val="yellow"/>
          <w:lang w:val="ro-RO"/>
        </w:rPr>
        <w:t xml:space="preserve">ine </w:t>
      </w:r>
      <w:r w:rsidR="00CB2998" w:rsidRPr="0079548F">
        <w:rPr>
          <w:sz w:val="18"/>
          <w:szCs w:val="24"/>
          <w:highlight w:val="yellow"/>
          <w:lang w:val="ro-RO"/>
        </w:rPr>
        <w:t>î</w:t>
      </w:r>
      <w:r w:rsidR="00335623" w:rsidRPr="0079548F">
        <w:rPr>
          <w:sz w:val="18"/>
          <w:szCs w:val="24"/>
          <w:highlight w:val="yellow"/>
          <w:lang w:val="ro-RO"/>
        </w:rPr>
        <w:t>ndrum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>ri pentru beneficiar, care trebuie</w:t>
      </w:r>
      <w:r w:rsidR="00337E06" w:rsidRPr="0079548F">
        <w:rPr>
          <w:sz w:val="18"/>
          <w:szCs w:val="24"/>
          <w:highlight w:val="yellow"/>
          <w:lang w:val="ro-RO"/>
        </w:rPr>
        <w:t xml:space="preserve"> luate în considerare pentru adaptarea modelului și apoi </w:t>
      </w:r>
      <w:r w:rsidR="00CB2998" w:rsidRPr="0079548F">
        <w:rPr>
          <w:sz w:val="18"/>
          <w:szCs w:val="24"/>
          <w:highlight w:val="yellow"/>
          <w:lang w:val="ro-RO"/>
        </w:rPr>
        <w:t>ș</w:t>
      </w:r>
      <w:r w:rsidR="00335623" w:rsidRPr="0079548F">
        <w:rPr>
          <w:sz w:val="18"/>
          <w:szCs w:val="24"/>
          <w:highlight w:val="yellow"/>
          <w:lang w:val="ro-RO"/>
        </w:rPr>
        <w:t>terse</w:t>
      </w:r>
      <w:r w:rsidR="00337E06" w:rsidRPr="0079548F">
        <w:rPr>
          <w:sz w:val="18"/>
          <w:szCs w:val="24"/>
          <w:highlight w:val="yellow"/>
          <w:lang w:val="ro-RO"/>
        </w:rPr>
        <w:t xml:space="preserve"> din varianta finală a documentului</w:t>
      </w:r>
      <w:r w:rsidR="00096383" w:rsidRPr="0079548F">
        <w:rPr>
          <w:sz w:val="18"/>
          <w:szCs w:val="24"/>
          <w:highlight w:val="yellow"/>
          <w:lang w:val="ro-RO"/>
        </w:rPr>
        <w:t xml:space="preserve">. 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 xml:space="preserve">Textul </w:t>
      </w:r>
      <w:r w:rsidR="00337E06" w:rsidRPr="0079548F">
        <w:rPr>
          <w:b/>
          <w:bCs/>
          <w:sz w:val="18"/>
          <w:szCs w:val="24"/>
          <w:highlight w:val="yellow"/>
          <w:lang w:val="ro-RO"/>
        </w:rPr>
        <w:t xml:space="preserve">subliniat 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î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>n culoare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a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 xml:space="preserve"> albastr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 xml:space="preserve"> </w:t>
      </w:r>
      <w:r w:rsidR="00FD13C8" w:rsidRPr="0079548F">
        <w:rPr>
          <w:sz w:val="18"/>
          <w:szCs w:val="24"/>
          <w:highlight w:val="yellow"/>
          <w:lang w:val="ro-RO"/>
        </w:rPr>
        <w:t xml:space="preserve">dintre paranteze trebuie înlocuit cu </w:t>
      </w:r>
      <w:r w:rsidR="00337E06" w:rsidRPr="0079548F">
        <w:rPr>
          <w:sz w:val="18"/>
          <w:szCs w:val="24"/>
          <w:highlight w:val="yellow"/>
          <w:lang w:val="ro-RO"/>
        </w:rPr>
        <w:t>informați</w:t>
      </w:r>
      <w:r w:rsidR="00FD13C8" w:rsidRPr="0079548F">
        <w:rPr>
          <w:sz w:val="18"/>
          <w:szCs w:val="24"/>
          <w:highlight w:val="yellow"/>
          <w:lang w:val="ro-RO"/>
        </w:rPr>
        <w:t>ile relevante</w:t>
      </w:r>
      <w:r w:rsidR="00337E06" w:rsidRPr="0079548F">
        <w:rPr>
          <w:sz w:val="18"/>
          <w:szCs w:val="24"/>
          <w:highlight w:val="yellow"/>
          <w:lang w:val="ro-RO"/>
        </w:rPr>
        <w:t xml:space="preserve"> </w:t>
      </w:r>
      <w:r w:rsidR="00FD13C8" w:rsidRPr="0079548F">
        <w:rPr>
          <w:sz w:val="18"/>
          <w:szCs w:val="24"/>
          <w:highlight w:val="yellow"/>
          <w:lang w:val="ro-RO"/>
        </w:rPr>
        <w:t>pentru fiecare situație în parte</w:t>
      </w:r>
      <w:r w:rsidR="00335623" w:rsidRPr="0079548F">
        <w:rPr>
          <w:sz w:val="18"/>
          <w:szCs w:val="24"/>
          <w:highlight w:val="yellow"/>
          <w:lang w:val="ro-RO"/>
        </w:rPr>
        <w:t>.</w:t>
      </w:r>
      <w:r w:rsidR="00337E06" w:rsidRPr="0079548F">
        <w:rPr>
          <w:sz w:val="18"/>
          <w:szCs w:val="24"/>
          <w:highlight w:val="yellow"/>
          <w:lang w:val="ro-RO"/>
        </w:rPr>
        <w:t xml:space="preserve"> 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 xml:space="preserve">Acest model </w:t>
      </w:r>
      <w:r w:rsidR="00550D48" w:rsidRPr="0079548F">
        <w:rPr>
          <w:b/>
          <w:bCs/>
          <w:sz w:val="18"/>
          <w:szCs w:val="24"/>
          <w:highlight w:val="yellow"/>
          <w:lang w:val="ro-RO"/>
        </w:rPr>
        <w:t xml:space="preserve">de contract 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>con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ț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>ine cerin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ț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>ele minime obligatorii</w:t>
      </w:r>
      <w:r w:rsidR="0049320D" w:rsidRPr="0079548F">
        <w:rPr>
          <w:b/>
          <w:bCs/>
          <w:sz w:val="18"/>
          <w:szCs w:val="24"/>
          <w:highlight w:val="yellow"/>
          <w:lang w:val="ro-RO"/>
        </w:rPr>
        <w:t xml:space="preserve"> </w:t>
      </w:r>
      <w:r w:rsidR="0056361B" w:rsidRPr="0079548F">
        <w:rPr>
          <w:b/>
          <w:bCs/>
          <w:sz w:val="18"/>
          <w:szCs w:val="24"/>
          <w:highlight w:val="yellow"/>
          <w:lang w:val="ro-RO"/>
        </w:rPr>
        <w:t xml:space="preserve">care </w:t>
      </w:r>
      <w:r w:rsidR="00FD13C8" w:rsidRPr="0079548F">
        <w:rPr>
          <w:b/>
          <w:bCs/>
          <w:sz w:val="18"/>
          <w:szCs w:val="24"/>
          <w:highlight w:val="yellow"/>
          <w:lang w:val="ro-RO"/>
        </w:rPr>
        <w:t xml:space="preserve">nu </w:t>
      </w:r>
      <w:r w:rsidR="0056361B" w:rsidRPr="0079548F">
        <w:rPr>
          <w:b/>
          <w:bCs/>
          <w:sz w:val="18"/>
          <w:szCs w:val="24"/>
          <w:highlight w:val="yellow"/>
          <w:lang w:val="ro-RO"/>
        </w:rPr>
        <w:t>trebuie şterse</w:t>
      </w:r>
      <w:r w:rsidR="00FD13C8" w:rsidRPr="0079548F">
        <w:rPr>
          <w:b/>
          <w:bCs/>
          <w:sz w:val="18"/>
          <w:szCs w:val="24"/>
          <w:highlight w:val="yellow"/>
          <w:lang w:val="ro-RO"/>
        </w:rPr>
        <w:t xml:space="preserve"> ca atare. </w:t>
      </w:r>
      <w:r w:rsidR="00FD13C8" w:rsidRPr="0079548F">
        <w:rPr>
          <w:sz w:val="18"/>
          <w:szCs w:val="24"/>
          <w:highlight w:val="yellow"/>
          <w:lang w:val="ro-RO"/>
        </w:rPr>
        <w:t>B</w:t>
      </w:r>
      <w:r w:rsidR="0022437F" w:rsidRPr="0079548F">
        <w:rPr>
          <w:sz w:val="18"/>
          <w:szCs w:val="24"/>
          <w:highlight w:val="yellow"/>
          <w:lang w:val="ro-RO"/>
        </w:rPr>
        <w:t xml:space="preserve">eneficiarul </w:t>
      </w:r>
      <w:r w:rsidR="00FD13C8" w:rsidRPr="0079548F">
        <w:rPr>
          <w:sz w:val="18"/>
          <w:szCs w:val="24"/>
          <w:highlight w:val="yellow"/>
          <w:lang w:val="ro-RO"/>
        </w:rPr>
        <w:t>poate adăuga prevederi adiționale, dacă sunt necesare.</w:t>
      </w:r>
      <w:r w:rsidRPr="0079548F">
        <w:rPr>
          <w:sz w:val="18"/>
          <w:szCs w:val="24"/>
          <w:highlight w:val="yellow"/>
          <w:lang w:val="ro-RO"/>
        </w:rPr>
        <w:t>]</w:t>
      </w:r>
    </w:p>
    <w:p w14:paraId="0A388CCB" w14:textId="77777777" w:rsidR="006620C8" w:rsidRPr="00074942" w:rsidRDefault="006620C8" w:rsidP="003E71F4">
      <w:pPr>
        <w:jc w:val="both"/>
        <w:rPr>
          <w:szCs w:val="24"/>
          <w:lang w:val="ro-RO"/>
        </w:rPr>
      </w:pPr>
    </w:p>
    <w:p w14:paraId="367E039D" w14:textId="0ED05826" w:rsidR="005A5C62" w:rsidRDefault="005A5C62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>
        <w:rPr>
          <w:sz w:val="22"/>
          <w:szCs w:val="24"/>
          <w:lang w:val="ro-RO"/>
        </w:rPr>
        <w:t xml:space="preserve">Domeniu: </w:t>
      </w:r>
      <w:r w:rsidR="00CF2E3D">
        <w:rPr>
          <w:sz w:val="22"/>
          <w:szCs w:val="24"/>
          <w:lang w:val="ro-RO"/>
        </w:rPr>
        <w:t>Universitar</w:t>
      </w:r>
    </w:p>
    <w:p w14:paraId="1B5D7CE6" w14:textId="3A83A76F" w:rsidR="00DD4FAA" w:rsidRDefault="00DD4FAA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>
        <w:rPr>
          <w:sz w:val="22"/>
          <w:szCs w:val="24"/>
          <w:lang w:val="ro-RO"/>
        </w:rPr>
        <w:t xml:space="preserve">An </w:t>
      </w:r>
      <w:r w:rsidR="00CF2E3D">
        <w:rPr>
          <w:sz w:val="22"/>
          <w:szCs w:val="24"/>
          <w:lang w:val="ro-RO"/>
        </w:rPr>
        <w:t>academic</w:t>
      </w:r>
      <w:r>
        <w:rPr>
          <w:sz w:val="22"/>
          <w:szCs w:val="24"/>
          <w:lang w:val="ro-RO"/>
        </w:rPr>
        <w:t xml:space="preserve">: </w:t>
      </w:r>
      <w:r w:rsidR="00895F93" w:rsidRPr="00365400">
        <w:rPr>
          <w:sz w:val="22"/>
          <w:szCs w:val="24"/>
          <w:highlight w:val="cyan"/>
          <w:lang w:val="ro-RO"/>
        </w:rPr>
        <w:t>[</w:t>
      </w:r>
      <w:r w:rsidRPr="00895F93">
        <w:rPr>
          <w:sz w:val="22"/>
          <w:szCs w:val="24"/>
          <w:highlight w:val="cyan"/>
          <w:lang w:val="ro-RO"/>
        </w:rPr>
        <w:t>20../20..</w:t>
      </w:r>
      <w:r w:rsidR="00895F93" w:rsidRPr="00895F93">
        <w:rPr>
          <w:sz w:val="22"/>
          <w:szCs w:val="24"/>
          <w:highlight w:val="cyan"/>
          <w:lang w:val="ro-RO"/>
        </w:rPr>
        <w:t>]</w:t>
      </w:r>
    </w:p>
    <w:p w14:paraId="6C8D3561" w14:textId="77777777" w:rsidR="00DD4FAA" w:rsidRDefault="00DD4FAA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</w:p>
    <w:p w14:paraId="0045C26D" w14:textId="312BEBA8" w:rsidR="002E24F7" w:rsidRDefault="002E24F7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 w:rsidRPr="00E63760">
        <w:rPr>
          <w:sz w:val="22"/>
          <w:szCs w:val="24"/>
          <w:highlight w:val="cyan"/>
          <w:lang w:val="ro-RO"/>
        </w:rPr>
        <w:t>[</w:t>
      </w:r>
      <w:r w:rsidR="007F4313" w:rsidRPr="00E63760">
        <w:rPr>
          <w:sz w:val="22"/>
          <w:szCs w:val="24"/>
          <w:highlight w:val="cyan"/>
          <w:lang w:val="ro-RO"/>
        </w:rPr>
        <w:t xml:space="preserve">Denumirea </w:t>
      </w:r>
      <w:r w:rsidR="00BD039E" w:rsidRPr="00847D55">
        <w:rPr>
          <w:sz w:val="22"/>
          <w:szCs w:val="22"/>
          <w:highlight w:val="cyan"/>
          <w:lang w:val="ro-RO"/>
        </w:rPr>
        <w:t xml:space="preserve">oficială </w:t>
      </w:r>
      <w:r w:rsidR="00CA478A" w:rsidRPr="00E63760">
        <w:rPr>
          <w:sz w:val="22"/>
          <w:szCs w:val="24"/>
          <w:highlight w:val="cyan"/>
          <w:lang w:val="ro-RO"/>
        </w:rPr>
        <w:t>complet</w:t>
      </w:r>
      <w:r w:rsidR="007F4313" w:rsidRPr="00E63760">
        <w:rPr>
          <w:sz w:val="22"/>
          <w:szCs w:val="24"/>
          <w:highlight w:val="cyan"/>
          <w:lang w:val="ro-RO"/>
        </w:rPr>
        <w:t>ă</w:t>
      </w:r>
      <w:r w:rsidR="00E97DD6" w:rsidRPr="00E63760">
        <w:rPr>
          <w:sz w:val="22"/>
          <w:szCs w:val="24"/>
          <w:highlight w:val="cyan"/>
          <w:lang w:val="ro-RO"/>
        </w:rPr>
        <w:t xml:space="preserve"> a</w:t>
      </w:r>
      <w:r w:rsidR="00CA478A" w:rsidRPr="00E63760">
        <w:rPr>
          <w:sz w:val="22"/>
          <w:szCs w:val="24"/>
          <w:highlight w:val="cyan"/>
          <w:lang w:val="ro-RO"/>
        </w:rPr>
        <w:t xml:space="preserve"> </w:t>
      </w:r>
      <w:r w:rsidR="002964BB" w:rsidRPr="00E63760">
        <w:rPr>
          <w:sz w:val="22"/>
          <w:szCs w:val="24"/>
          <w:highlight w:val="cyan"/>
          <w:lang w:val="ro-RO"/>
        </w:rPr>
        <w:t>instituției</w:t>
      </w:r>
      <w:r w:rsidR="00CA478A" w:rsidRPr="00E63760">
        <w:rPr>
          <w:sz w:val="22"/>
          <w:szCs w:val="24"/>
          <w:highlight w:val="cyan"/>
          <w:lang w:val="ro-RO"/>
        </w:rPr>
        <w:t xml:space="preserve"> </w:t>
      </w:r>
      <w:r w:rsidR="00A71922" w:rsidRPr="00E63760">
        <w:rPr>
          <w:sz w:val="22"/>
          <w:szCs w:val="24"/>
          <w:highlight w:val="cyan"/>
          <w:lang w:val="ro-RO"/>
        </w:rPr>
        <w:t>de trimitere</w:t>
      </w:r>
      <w:r w:rsidRPr="00E63760">
        <w:rPr>
          <w:sz w:val="22"/>
          <w:szCs w:val="24"/>
          <w:highlight w:val="cyan"/>
          <w:lang w:val="ro-RO"/>
        </w:rPr>
        <w:t>]</w:t>
      </w:r>
    </w:p>
    <w:p w14:paraId="0F409090" w14:textId="77777777" w:rsidR="00DD4FAA" w:rsidRPr="00320943" w:rsidRDefault="00DD4FAA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 w:rsidRPr="00DD4FAA">
        <w:rPr>
          <w:sz w:val="22"/>
          <w:szCs w:val="24"/>
          <w:lang w:val="ro-RO"/>
        </w:rPr>
        <w:t>Codul Erasmus</w:t>
      </w:r>
      <w:r w:rsidR="005125A2">
        <w:rPr>
          <w:sz w:val="22"/>
          <w:szCs w:val="24"/>
          <w:lang w:val="ro-RO"/>
        </w:rPr>
        <w:t>:</w:t>
      </w:r>
    </w:p>
    <w:p w14:paraId="3AF6AA4C" w14:textId="77777777" w:rsidR="002E24F7" w:rsidRPr="00365400" w:rsidRDefault="00CA478A" w:rsidP="009E6A36">
      <w:pPr>
        <w:rPr>
          <w:lang w:val="ro-RO"/>
        </w:rPr>
      </w:pPr>
      <w:r w:rsidRPr="00365400">
        <w:rPr>
          <w:lang w:val="ro-RO"/>
        </w:rPr>
        <w:t>Adresă</w:t>
      </w:r>
      <w:r w:rsidR="00374255" w:rsidRPr="00365400">
        <w:rPr>
          <w:lang w:val="ro-RO"/>
        </w:rPr>
        <w:t xml:space="preserve">: </w:t>
      </w:r>
      <w:r w:rsidR="00374255" w:rsidRPr="00365400">
        <w:rPr>
          <w:highlight w:val="cyan"/>
          <w:lang w:val="ro-RO"/>
        </w:rPr>
        <w:t>[</w:t>
      </w:r>
      <w:r w:rsidRPr="00365400">
        <w:rPr>
          <w:highlight w:val="cyan"/>
          <w:lang w:val="ro-RO"/>
        </w:rPr>
        <w:t>adresa oficială completă</w:t>
      </w:r>
      <w:r w:rsidR="00374255" w:rsidRPr="00365400">
        <w:rPr>
          <w:highlight w:val="cyan"/>
          <w:lang w:val="ro-RO"/>
        </w:rPr>
        <w:t>]</w:t>
      </w:r>
    </w:p>
    <w:p w14:paraId="23F0007B" w14:textId="77777777" w:rsidR="00320943" w:rsidRDefault="00320943" w:rsidP="00154C05">
      <w:pPr>
        <w:jc w:val="both"/>
        <w:rPr>
          <w:sz w:val="22"/>
          <w:szCs w:val="24"/>
          <w:lang w:val="ro-RO"/>
        </w:rPr>
      </w:pPr>
    </w:p>
    <w:p w14:paraId="494F36B0" w14:textId="7D4A92D1" w:rsidR="00ED74CE" w:rsidRPr="00074942" w:rsidRDefault="00CA478A" w:rsidP="003E71F4">
      <w:pPr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Numit</w:t>
      </w:r>
      <w:r w:rsidR="004E346E" w:rsidRPr="00074942">
        <w:rPr>
          <w:sz w:val="22"/>
          <w:szCs w:val="24"/>
          <w:lang w:val="ro-RO"/>
        </w:rPr>
        <w:t>ă</w:t>
      </w:r>
      <w:r w:rsidRPr="00074942">
        <w:rPr>
          <w:sz w:val="22"/>
          <w:szCs w:val="24"/>
          <w:lang w:val="ro-RO"/>
        </w:rPr>
        <w:t xml:space="preserve"> în continuare</w:t>
      </w:r>
      <w:r w:rsidR="00ED74CE" w:rsidRPr="00074942">
        <w:rPr>
          <w:sz w:val="22"/>
          <w:szCs w:val="24"/>
          <w:lang w:val="ro-RO"/>
        </w:rPr>
        <w:t xml:space="preserve"> </w:t>
      </w:r>
      <w:r w:rsidR="00E21A46">
        <w:rPr>
          <w:sz w:val="22"/>
          <w:szCs w:val="24"/>
          <w:lang w:val="ro-RO"/>
        </w:rPr>
        <w:t>„</w:t>
      </w:r>
      <w:r w:rsidR="008209E4">
        <w:rPr>
          <w:sz w:val="22"/>
          <w:szCs w:val="24"/>
          <w:lang w:val="ro-RO"/>
        </w:rPr>
        <w:t>b</w:t>
      </w:r>
      <w:r w:rsidR="007F4B67" w:rsidRPr="00074942">
        <w:rPr>
          <w:sz w:val="22"/>
          <w:szCs w:val="24"/>
          <w:lang w:val="ro-RO"/>
        </w:rPr>
        <w:t>eneficiar</w:t>
      </w:r>
      <w:r w:rsidR="00ED74CE" w:rsidRPr="00074942">
        <w:rPr>
          <w:sz w:val="22"/>
          <w:szCs w:val="24"/>
          <w:lang w:val="ro-RO"/>
        </w:rPr>
        <w:t>”, reprezentat</w:t>
      </w:r>
      <w:r w:rsidR="004E346E" w:rsidRPr="00074942">
        <w:rPr>
          <w:sz w:val="22"/>
          <w:szCs w:val="24"/>
          <w:lang w:val="ro-RO"/>
        </w:rPr>
        <w:t>ă</w:t>
      </w:r>
      <w:r w:rsidR="00ED74CE" w:rsidRPr="00074942">
        <w:rPr>
          <w:sz w:val="22"/>
          <w:szCs w:val="24"/>
          <w:lang w:val="ro-RO"/>
        </w:rPr>
        <w:t xml:space="preserve"> în vederea semnării prezentului contract de </w:t>
      </w:r>
      <w:r w:rsidR="00374255" w:rsidRPr="00196965">
        <w:rPr>
          <w:sz w:val="22"/>
          <w:szCs w:val="24"/>
          <w:highlight w:val="cyan"/>
          <w:lang w:val="ro-RO"/>
        </w:rPr>
        <w:t>[</w:t>
      </w:r>
      <w:r w:rsidR="00ED74CE" w:rsidRPr="00196965">
        <w:rPr>
          <w:sz w:val="22"/>
          <w:szCs w:val="24"/>
          <w:highlight w:val="cyan"/>
          <w:lang w:val="ro-RO"/>
        </w:rPr>
        <w:t>nume</w:t>
      </w:r>
      <w:r w:rsidR="007214C1" w:rsidRPr="00196965">
        <w:rPr>
          <w:sz w:val="22"/>
          <w:szCs w:val="24"/>
          <w:highlight w:val="cyan"/>
          <w:lang w:val="ro-RO"/>
        </w:rPr>
        <w:t xml:space="preserve">, </w:t>
      </w:r>
      <w:r w:rsidR="0094731F" w:rsidRPr="00196965">
        <w:rPr>
          <w:sz w:val="22"/>
          <w:szCs w:val="24"/>
          <w:highlight w:val="cyan"/>
          <w:lang w:val="ro-RO"/>
        </w:rPr>
        <w:t>pre</w:t>
      </w:r>
      <w:r w:rsidR="007214C1" w:rsidRPr="00196965">
        <w:rPr>
          <w:sz w:val="22"/>
          <w:szCs w:val="24"/>
          <w:highlight w:val="cyan"/>
          <w:lang w:val="ro-RO"/>
        </w:rPr>
        <w:t>nume</w:t>
      </w:r>
      <w:r w:rsidR="00451F23" w:rsidRPr="00196965">
        <w:rPr>
          <w:sz w:val="22"/>
          <w:szCs w:val="24"/>
          <w:highlight w:val="cyan"/>
          <w:lang w:val="ro-RO"/>
        </w:rPr>
        <w:t xml:space="preserve"> </w:t>
      </w:r>
      <w:r w:rsidR="00ED74CE" w:rsidRPr="00196965">
        <w:rPr>
          <w:sz w:val="22"/>
          <w:szCs w:val="24"/>
          <w:highlight w:val="cyan"/>
          <w:lang w:val="ro-RO"/>
        </w:rPr>
        <w:t>şi funcţie</w:t>
      </w:r>
      <w:r w:rsidR="00374255" w:rsidRPr="00196965">
        <w:rPr>
          <w:sz w:val="22"/>
          <w:szCs w:val="24"/>
          <w:highlight w:val="cyan"/>
          <w:lang w:val="ro-RO"/>
        </w:rPr>
        <w:t>]</w:t>
      </w:r>
      <w:r w:rsidR="00154C05" w:rsidRPr="00074942">
        <w:rPr>
          <w:sz w:val="22"/>
          <w:szCs w:val="24"/>
          <w:lang w:val="ro-RO"/>
        </w:rPr>
        <w:t xml:space="preserve">, pe de o parte, şi </w:t>
      </w:r>
    </w:p>
    <w:p w14:paraId="7EF1ED21" w14:textId="77777777" w:rsidR="002E24F7" w:rsidRPr="00074942" w:rsidRDefault="002E24F7" w:rsidP="003E71F4">
      <w:pPr>
        <w:jc w:val="both"/>
        <w:rPr>
          <w:sz w:val="22"/>
          <w:szCs w:val="24"/>
          <w:lang w:val="ro-RO"/>
        </w:rPr>
      </w:pPr>
    </w:p>
    <w:p w14:paraId="2222FA1C" w14:textId="4ED81AAB" w:rsidR="00374255" w:rsidRPr="00074942" w:rsidRDefault="00F81DF6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 w:rsidRPr="0079548F">
        <w:rPr>
          <w:sz w:val="22"/>
          <w:szCs w:val="24"/>
          <w:lang w:val="ro-RO"/>
        </w:rPr>
        <w:t>Nu</w:t>
      </w:r>
      <w:r w:rsidR="00ED74CE" w:rsidRPr="0079548F">
        <w:rPr>
          <w:sz w:val="22"/>
          <w:szCs w:val="24"/>
          <w:lang w:val="ro-RO"/>
        </w:rPr>
        <w:t>mele</w:t>
      </w:r>
      <w:r w:rsidR="007214C1" w:rsidRPr="0079548F">
        <w:rPr>
          <w:sz w:val="22"/>
          <w:szCs w:val="24"/>
          <w:lang w:val="ro-RO"/>
        </w:rPr>
        <w:t xml:space="preserve"> </w:t>
      </w:r>
      <w:r w:rsidR="004E346E" w:rsidRPr="0079548F">
        <w:rPr>
          <w:sz w:val="22"/>
          <w:szCs w:val="24"/>
          <w:lang w:val="ro-RO"/>
        </w:rPr>
        <w:t>ș</w:t>
      </w:r>
      <w:r w:rsidR="007214C1" w:rsidRPr="0079548F">
        <w:rPr>
          <w:sz w:val="22"/>
          <w:szCs w:val="24"/>
          <w:lang w:val="ro-RO"/>
        </w:rPr>
        <w:t xml:space="preserve">i </w:t>
      </w:r>
      <w:r w:rsidRPr="0079548F">
        <w:rPr>
          <w:sz w:val="22"/>
          <w:szCs w:val="24"/>
          <w:lang w:val="ro-RO"/>
        </w:rPr>
        <w:t>pre</w:t>
      </w:r>
      <w:r w:rsidR="007214C1" w:rsidRPr="0079548F">
        <w:rPr>
          <w:sz w:val="22"/>
          <w:szCs w:val="24"/>
          <w:lang w:val="ro-RO"/>
        </w:rPr>
        <w:t>numele</w:t>
      </w:r>
      <w:r w:rsidR="00ED74CE" w:rsidRPr="0079548F">
        <w:rPr>
          <w:sz w:val="22"/>
          <w:szCs w:val="24"/>
          <w:lang w:val="ro-RO"/>
        </w:rPr>
        <w:t xml:space="preserve"> </w:t>
      </w:r>
      <w:r w:rsidR="00A65841">
        <w:rPr>
          <w:sz w:val="22"/>
          <w:szCs w:val="24"/>
          <w:lang w:val="ro-RO"/>
        </w:rPr>
        <w:t>participa</w:t>
      </w:r>
      <w:r w:rsidR="00ED74CE" w:rsidRPr="0079548F">
        <w:rPr>
          <w:sz w:val="22"/>
          <w:szCs w:val="24"/>
          <w:lang w:val="ro-RO"/>
        </w:rPr>
        <w:t>ntului</w:t>
      </w:r>
      <w:r w:rsidR="00196965">
        <w:rPr>
          <w:sz w:val="22"/>
          <w:szCs w:val="24"/>
          <w:lang w:val="ro-RO"/>
        </w:rPr>
        <w:t>:</w:t>
      </w:r>
    </w:p>
    <w:p w14:paraId="32E1C609" w14:textId="77777777" w:rsidR="00ED74CE" w:rsidRPr="00074942" w:rsidRDefault="00ED74CE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Data naşterii</w:t>
      </w:r>
      <w:r w:rsidR="00824DF7" w:rsidRPr="00074942">
        <w:rPr>
          <w:sz w:val="18"/>
          <w:lang w:val="ro-RO"/>
        </w:rPr>
        <w:t>:</w:t>
      </w:r>
      <w:r w:rsidR="00374255" w:rsidRPr="00074942">
        <w:rPr>
          <w:sz w:val="18"/>
          <w:lang w:val="ro-RO"/>
        </w:rPr>
        <w:tab/>
      </w:r>
      <w:r w:rsidR="00374255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</w:p>
    <w:p w14:paraId="1A771426" w14:textId="77777777" w:rsidR="00824DF7" w:rsidRPr="00074942" w:rsidRDefault="00ED74CE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Adresă</w:t>
      </w:r>
      <w:r w:rsidR="00824DF7" w:rsidRPr="00074942">
        <w:rPr>
          <w:sz w:val="18"/>
          <w:lang w:val="ro-RO"/>
        </w:rPr>
        <w:t xml:space="preserve">: </w:t>
      </w:r>
      <w:r w:rsidR="00824DF7" w:rsidRPr="00196965">
        <w:rPr>
          <w:sz w:val="18"/>
          <w:highlight w:val="cyan"/>
          <w:lang w:val="ro-RO"/>
        </w:rPr>
        <w:t>[</w:t>
      </w:r>
      <w:r w:rsidRPr="00196965">
        <w:rPr>
          <w:sz w:val="18"/>
          <w:highlight w:val="cyan"/>
          <w:lang w:val="ro-RO"/>
        </w:rPr>
        <w:t>adresa oficială completă</w:t>
      </w:r>
      <w:r w:rsidR="00824DF7" w:rsidRPr="00196965">
        <w:rPr>
          <w:sz w:val="18"/>
          <w:highlight w:val="cyan"/>
          <w:lang w:val="ro-RO"/>
        </w:rPr>
        <w:t>]</w:t>
      </w:r>
    </w:p>
    <w:p w14:paraId="654CB737" w14:textId="77777777" w:rsidR="00ED74CE" w:rsidRPr="00074942" w:rsidRDefault="00ED74CE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Telefon</w:t>
      </w:r>
      <w:r w:rsidR="00824DF7" w:rsidRPr="00074942">
        <w:rPr>
          <w:sz w:val="18"/>
          <w:lang w:val="ro-RO"/>
        </w:rPr>
        <w:t>:</w:t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</w:p>
    <w:p w14:paraId="4B1DA8C6" w14:textId="77777777" w:rsidR="00824DF7" w:rsidRPr="00074942" w:rsidRDefault="00824DF7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E-mail:</w:t>
      </w:r>
    </w:p>
    <w:p w14:paraId="09E2F51E" w14:textId="5E296B3E" w:rsidR="008E4D5A" w:rsidRDefault="008E4D5A" w:rsidP="003E71F4">
      <w:pPr>
        <w:jc w:val="both"/>
        <w:rPr>
          <w:sz w:val="18"/>
          <w:lang w:val="ro-RO"/>
        </w:rPr>
      </w:pPr>
    </w:p>
    <w:p w14:paraId="1955B883" w14:textId="3AD8222C" w:rsidR="00E92E17" w:rsidRPr="0097133C" w:rsidRDefault="00E92E17" w:rsidP="00E92E17">
      <w:pPr>
        <w:jc w:val="both"/>
        <w:rPr>
          <w:sz w:val="18"/>
          <w:lang w:val="ro-RO"/>
        </w:rPr>
      </w:pPr>
      <w:bookmarkStart w:id="1" w:name="_Hlk111106897"/>
      <w:r w:rsidRPr="00E63760">
        <w:rPr>
          <w:sz w:val="18"/>
          <w:highlight w:val="yellow"/>
          <w:lang w:val="ro-RO"/>
        </w:rPr>
        <w:t>[Pentru toţi participanţii care beneficiază de sprijin financiar din fonduri ale UE, cu excepţia participanţilor la mobilităţi cu grant zero</w:t>
      </w:r>
      <w:r w:rsidR="005B3521">
        <w:rPr>
          <w:sz w:val="18"/>
          <w:highlight w:val="yellow"/>
          <w:lang w:val="ro-RO"/>
        </w:rPr>
        <w:t xml:space="preserve">, dacă un cont bancar deschis la o bancă </w:t>
      </w:r>
      <w:r w:rsidR="00E93D5A">
        <w:rPr>
          <w:sz w:val="18"/>
          <w:highlight w:val="yellow"/>
          <w:lang w:val="ro-RO"/>
        </w:rPr>
        <w:t>din E</w:t>
      </w:r>
      <w:r w:rsidR="005B3521">
        <w:rPr>
          <w:sz w:val="18"/>
          <w:highlight w:val="yellow"/>
          <w:lang w:val="ro-RO"/>
        </w:rPr>
        <w:t>uropa este disponibil</w:t>
      </w:r>
      <w:r w:rsidR="00895F93">
        <w:rPr>
          <w:sz w:val="18"/>
          <w:highlight w:val="yellow"/>
          <w:lang w:val="ro-RO"/>
        </w:rPr>
        <w:t>.</w:t>
      </w:r>
      <w:r w:rsidRPr="00E63760">
        <w:rPr>
          <w:sz w:val="18"/>
          <w:highlight w:val="yellow"/>
          <w:lang w:val="ro-RO"/>
        </w:rPr>
        <w:t>]</w:t>
      </w:r>
    </w:p>
    <w:bookmarkEnd w:id="1"/>
    <w:p w14:paraId="08942833" w14:textId="77777777" w:rsidR="00E92E17" w:rsidRPr="00074942" w:rsidRDefault="00E92E17" w:rsidP="00E92E17">
      <w:pPr>
        <w:jc w:val="both"/>
        <w:rPr>
          <w:sz w:val="18"/>
          <w:lang w:val="ro-RO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3"/>
      </w:tblGrid>
      <w:tr w:rsidR="00551770" w:rsidRPr="00074942" w14:paraId="0ABFDEC3" w14:textId="77777777" w:rsidTr="0079548F">
        <w:trPr>
          <w:trHeight w:val="1190"/>
        </w:trPr>
        <w:tc>
          <w:tcPr>
            <w:tcW w:w="8953" w:type="dxa"/>
          </w:tcPr>
          <w:p w14:paraId="36D6DF41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bookmarkStart w:id="2" w:name="_Hlk111106871"/>
            <w:r w:rsidRPr="00074942">
              <w:rPr>
                <w:sz w:val="18"/>
                <w:lang w:val="ro-RO"/>
              </w:rPr>
              <w:t xml:space="preserve">Contul bancar </w:t>
            </w:r>
            <w:r w:rsidR="007C158C" w:rsidRPr="00074942">
              <w:rPr>
                <w:sz w:val="18"/>
                <w:lang w:val="ro-RO"/>
              </w:rPr>
              <w:t xml:space="preserve">unde se va transfera </w:t>
            </w:r>
            <w:r w:rsidRPr="00074942">
              <w:rPr>
                <w:sz w:val="18"/>
                <w:lang w:val="ro-RO"/>
              </w:rPr>
              <w:t>sprijinul financiar:</w:t>
            </w:r>
          </w:p>
          <w:p w14:paraId="6C3F9953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Numele titularului de cont</w:t>
            </w:r>
            <w:r w:rsidR="004E346E" w:rsidRPr="00074942">
              <w:rPr>
                <w:sz w:val="18"/>
                <w:lang w:val="ro-RO"/>
              </w:rPr>
              <w:t xml:space="preserve"> (dacă acesta este altul decât participant</w:t>
            </w:r>
            <w:r w:rsidR="007F4B67" w:rsidRPr="00074942">
              <w:rPr>
                <w:sz w:val="18"/>
                <w:lang w:val="ro-RO"/>
              </w:rPr>
              <w:t>ul</w:t>
            </w:r>
            <w:r w:rsidRPr="00074942">
              <w:rPr>
                <w:sz w:val="18"/>
                <w:lang w:val="ro-RO"/>
              </w:rPr>
              <w:t xml:space="preserve">): </w:t>
            </w:r>
          </w:p>
          <w:p w14:paraId="5EEA07C0" w14:textId="435E7A42" w:rsidR="00551770" w:rsidRPr="00074942" w:rsidRDefault="00C75896" w:rsidP="003E71F4">
            <w:pPr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Denumirea</w:t>
            </w:r>
            <w:r w:rsidR="00551770" w:rsidRPr="00074942">
              <w:rPr>
                <w:sz w:val="18"/>
                <w:lang w:val="ro-RO"/>
              </w:rPr>
              <w:t xml:space="preserve"> băncii: </w:t>
            </w:r>
          </w:p>
          <w:p w14:paraId="533841AB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Număr de cl</w:t>
            </w:r>
            <w:r w:rsidR="007C158C" w:rsidRPr="00074942">
              <w:rPr>
                <w:sz w:val="18"/>
                <w:lang w:val="ro-RO"/>
              </w:rPr>
              <w:t>ea</w:t>
            </w:r>
            <w:r w:rsidRPr="00074942">
              <w:rPr>
                <w:sz w:val="18"/>
                <w:lang w:val="ro-RO"/>
              </w:rPr>
              <w:t>ring/Codul BIC/SWIFT:</w:t>
            </w:r>
            <w:r w:rsidRPr="00074942">
              <w:rPr>
                <w:sz w:val="18"/>
                <w:lang w:val="ro-RO"/>
              </w:rPr>
              <w:tab/>
            </w:r>
            <w:r w:rsidRPr="00074942">
              <w:rPr>
                <w:sz w:val="18"/>
                <w:lang w:val="ro-RO"/>
              </w:rPr>
              <w:tab/>
            </w:r>
            <w:r w:rsidRPr="00074942">
              <w:rPr>
                <w:sz w:val="18"/>
                <w:lang w:val="ro-RO"/>
              </w:rPr>
              <w:tab/>
            </w:r>
          </w:p>
          <w:p w14:paraId="303C0CB2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Codul IBAN:</w:t>
            </w:r>
          </w:p>
        </w:tc>
      </w:tr>
      <w:bookmarkEnd w:id="2"/>
    </w:tbl>
    <w:p w14:paraId="7DD186FF" w14:textId="77777777" w:rsidR="00C9059C" w:rsidRPr="00074942" w:rsidRDefault="00C9059C" w:rsidP="003E71F4">
      <w:pPr>
        <w:jc w:val="both"/>
        <w:rPr>
          <w:sz w:val="22"/>
          <w:szCs w:val="24"/>
          <w:lang w:val="ro-RO"/>
        </w:rPr>
      </w:pPr>
    </w:p>
    <w:p w14:paraId="6A34F2A0" w14:textId="268A8D4A" w:rsidR="003E71F4" w:rsidRPr="00074942" w:rsidRDefault="00296C30" w:rsidP="003E71F4">
      <w:pPr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 xml:space="preserve">Numit/ă în continuare </w:t>
      </w:r>
      <w:r w:rsidR="00E21A46">
        <w:rPr>
          <w:sz w:val="22"/>
          <w:szCs w:val="24"/>
          <w:lang w:val="ro-RO"/>
        </w:rPr>
        <w:t>„</w:t>
      </w:r>
      <w:r w:rsidRPr="00074942">
        <w:rPr>
          <w:sz w:val="22"/>
          <w:szCs w:val="24"/>
          <w:lang w:val="ro-RO"/>
        </w:rPr>
        <w:t>participant</w:t>
      </w:r>
      <w:r w:rsidR="009D057E" w:rsidRPr="00074942">
        <w:rPr>
          <w:sz w:val="22"/>
          <w:szCs w:val="24"/>
          <w:lang w:val="ro-RO"/>
        </w:rPr>
        <w:t>”</w:t>
      </w:r>
      <w:r w:rsidR="00B4722C" w:rsidRPr="00074942">
        <w:rPr>
          <w:sz w:val="22"/>
          <w:szCs w:val="24"/>
          <w:lang w:val="ro-RO"/>
        </w:rPr>
        <w:t xml:space="preserve">, </w:t>
      </w:r>
      <w:r w:rsidR="004E346E" w:rsidRPr="00074942">
        <w:rPr>
          <w:sz w:val="22"/>
          <w:szCs w:val="24"/>
          <w:lang w:val="ro-RO"/>
        </w:rPr>
        <w:t>pe de altă</w:t>
      </w:r>
      <w:r w:rsidR="00154C05" w:rsidRPr="00074942">
        <w:rPr>
          <w:sz w:val="22"/>
          <w:szCs w:val="24"/>
          <w:lang w:val="ro-RO"/>
        </w:rPr>
        <w:t xml:space="preserve"> parte</w:t>
      </w:r>
      <w:r w:rsidR="00A852C4" w:rsidRPr="00074942">
        <w:rPr>
          <w:sz w:val="22"/>
          <w:szCs w:val="24"/>
          <w:lang w:val="ro-RO"/>
        </w:rPr>
        <w:t>,</w:t>
      </w:r>
    </w:p>
    <w:p w14:paraId="0C4CC60F" w14:textId="77777777" w:rsidR="003E71F4" w:rsidRPr="00074942" w:rsidRDefault="003E71F4" w:rsidP="003E71F4">
      <w:pPr>
        <w:jc w:val="both"/>
        <w:rPr>
          <w:sz w:val="22"/>
          <w:szCs w:val="24"/>
          <w:lang w:val="ro-RO"/>
        </w:rPr>
      </w:pPr>
    </w:p>
    <w:p w14:paraId="7856F06F" w14:textId="77777777" w:rsidR="003E71F4" w:rsidRPr="00074942" w:rsidRDefault="003E71F4" w:rsidP="003E71F4">
      <w:pPr>
        <w:jc w:val="center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AU CONVENIT</w:t>
      </w:r>
    </w:p>
    <w:p w14:paraId="3A52BB00" w14:textId="2B2DE679" w:rsidR="003E71F4" w:rsidRPr="00074942" w:rsidRDefault="003E71F4" w:rsidP="003E71F4">
      <w:pPr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Asupra Condițiilor Speciale și a următoarelor Anexe care fac parte integrantă din prezentul contract (</w:t>
      </w:r>
      <w:r w:rsidR="00E21A46">
        <w:rPr>
          <w:sz w:val="22"/>
          <w:szCs w:val="24"/>
          <w:lang w:val="ro-RO"/>
        </w:rPr>
        <w:t>„</w:t>
      </w:r>
      <w:r w:rsidRPr="00074942">
        <w:rPr>
          <w:sz w:val="22"/>
          <w:szCs w:val="24"/>
          <w:lang w:val="ro-RO"/>
        </w:rPr>
        <w:t>contractul</w:t>
      </w:r>
      <w:r w:rsidR="00E21A46">
        <w:rPr>
          <w:sz w:val="22"/>
          <w:szCs w:val="24"/>
          <w:lang w:val="ro-RO"/>
        </w:rPr>
        <w:t>”</w:t>
      </w:r>
      <w:r w:rsidRPr="00074942">
        <w:rPr>
          <w:sz w:val="22"/>
          <w:szCs w:val="24"/>
          <w:lang w:val="ro-RO"/>
        </w:rPr>
        <w:t>):</w:t>
      </w:r>
    </w:p>
    <w:p w14:paraId="12DCBF67" w14:textId="77777777" w:rsidR="00B24EA9" w:rsidRPr="00074942" w:rsidRDefault="00B24EA9" w:rsidP="003E71F4">
      <w:pPr>
        <w:jc w:val="both"/>
        <w:rPr>
          <w:sz w:val="22"/>
          <w:szCs w:val="24"/>
          <w:lang w:val="ro-RO"/>
        </w:rPr>
      </w:pPr>
    </w:p>
    <w:p w14:paraId="39A78213" w14:textId="7738BF5D" w:rsidR="00373085" w:rsidRPr="00074942" w:rsidRDefault="007F4B67" w:rsidP="003E71F4">
      <w:pPr>
        <w:tabs>
          <w:tab w:val="left" w:pos="1701"/>
        </w:tabs>
        <w:ind w:left="1701" w:hanging="1701"/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 xml:space="preserve">Anexa </w:t>
      </w:r>
      <w:r w:rsidR="00F96310" w:rsidRPr="00074942">
        <w:rPr>
          <w:sz w:val="22"/>
          <w:szCs w:val="24"/>
          <w:lang w:val="ro-RO"/>
        </w:rPr>
        <w:t>I</w:t>
      </w:r>
      <w:r w:rsidR="00BC384A" w:rsidRPr="00074942">
        <w:rPr>
          <w:sz w:val="22"/>
          <w:szCs w:val="24"/>
          <w:lang w:val="ro-RO"/>
        </w:rPr>
        <w:tab/>
      </w:r>
      <w:r w:rsidR="00A852C4" w:rsidRPr="00E63760">
        <w:rPr>
          <w:sz w:val="22"/>
          <w:szCs w:val="24"/>
          <w:highlight w:val="cyan"/>
          <w:lang w:val="ro-RO"/>
        </w:rPr>
        <w:t>[</w:t>
      </w:r>
      <w:r w:rsidR="00E21A46" w:rsidRPr="00E63760">
        <w:rPr>
          <w:sz w:val="22"/>
          <w:szCs w:val="24"/>
          <w:highlight w:val="cyan"/>
          <w:lang w:val="ro-RO"/>
        </w:rPr>
        <w:t>Acord de învățare Erasmus+</w:t>
      </w:r>
      <w:r w:rsidR="00E21A46">
        <w:rPr>
          <w:sz w:val="22"/>
          <w:szCs w:val="24"/>
          <w:highlight w:val="cyan"/>
          <w:lang w:val="ro-RO"/>
        </w:rPr>
        <w:t xml:space="preserve"> </w:t>
      </w:r>
      <w:r w:rsidR="00E21A46" w:rsidRPr="00E63760">
        <w:rPr>
          <w:sz w:val="22"/>
          <w:szCs w:val="24"/>
          <w:highlight w:val="cyan"/>
          <w:lang w:val="ro-RO"/>
        </w:rPr>
        <w:t>pentru mobilit</w:t>
      </w:r>
      <w:r w:rsidR="00E21A46">
        <w:rPr>
          <w:sz w:val="22"/>
          <w:szCs w:val="24"/>
          <w:highlight w:val="cyan"/>
          <w:lang w:val="ro-RO"/>
        </w:rPr>
        <w:t>atea studenților</w:t>
      </w:r>
      <w:r w:rsidR="00E21A46" w:rsidRPr="00E63760">
        <w:rPr>
          <w:sz w:val="22"/>
          <w:szCs w:val="24"/>
          <w:highlight w:val="cyan"/>
          <w:lang w:val="ro-RO"/>
        </w:rPr>
        <w:t xml:space="preserve"> </w:t>
      </w:r>
      <w:r w:rsidR="00E21A46">
        <w:rPr>
          <w:sz w:val="22"/>
          <w:szCs w:val="24"/>
          <w:highlight w:val="cyan"/>
          <w:lang w:val="ro-RO"/>
        </w:rPr>
        <w:t>de</w:t>
      </w:r>
      <w:r w:rsidR="00E21A46" w:rsidRPr="00E63760">
        <w:rPr>
          <w:sz w:val="22"/>
          <w:szCs w:val="24"/>
          <w:highlight w:val="cyan"/>
          <w:lang w:val="ro-RO"/>
        </w:rPr>
        <w:t xml:space="preserve"> studiu / Acord de învățare Erasmus+</w:t>
      </w:r>
      <w:r w:rsidR="00E21A46">
        <w:rPr>
          <w:sz w:val="22"/>
          <w:szCs w:val="24"/>
          <w:highlight w:val="cyan"/>
          <w:lang w:val="ro-RO"/>
        </w:rPr>
        <w:t xml:space="preserve"> </w:t>
      </w:r>
      <w:r w:rsidR="00E21A46" w:rsidRPr="00E63760">
        <w:rPr>
          <w:sz w:val="22"/>
          <w:szCs w:val="24"/>
          <w:highlight w:val="cyan"/>
          <w:lang w:val="ro-RO"/>
        </w:rPr>
        <w:t>pentru mobilit</w:t>
      </w:r>
      <w:r w:rsidR="00E21A46">
        <w:rPr>
          <w:sz w:val="22"/>
          <w:szCs w:val="24"/>
          <w:highlight w:val="cyan"/>
          <w:lang w:val="ro-RO"/>
        </w:rPr>
        <w:t>atea studenților</w:t>
      </w:r>
      <w:r w:rsidR="00E21A46" w:rsidRPr="00E63760">
        <w:rPr>
          <w:sz w:val="22"/>
          <w:szCs w:val="24"/>
          <w:highlight w:val="cyan"/>
          <w:lang w:val="ro-RO"/>
        </w:rPr>
        <w:t xml:space="preserve"> </w:t>
      </w:r>
      <w:r w:rsidR="00E21A46">
        <w:rPr>
          <w:sz w:val="22"/>
          <w:szCs w:val="24"/>
          <w:highlight w:val="cyan"/>
          <w:lang w:val="ro-RO"/>
        </w:rPr>
        <w:t>de</w:t>
      </w:r>
      <w:r w:rsidR="00E21A46" w:rsidRPr="00E63760">
        <w:rPr>
          <w:sz w:val="22"/>
          <w:szCs w:val="24"/>
          <w:highlight w:val="cyan"/>
          <w:lang w:val="ro-RO"/>
        </w:rPr>
        <w:t xml:space="preserve"> plasament</w:t>
      </w:r>
      <w:r w:rsidR="00E21A46">
        <w:rPr>
          <w:sz w:val="22"/>
          <w:szCs w:val="24"/>
          <w:highlight w:val="cyan"/>
          <w:lang w:val="ro-RO"/>
        </w:rPr>
        <w:t xml:space="preserve"> / </w:t>
      </w:r>
      <w:r w:rsidR="00E21A46" w:rsidRPr="00E63760">
        <w:rPr>
          <w:sz w:val="22"/>
          <w:szCs w:val="24"/>
          <w:highlight w:val="cyan"/>
          <w:lang w:val="ro-RO"/>
        </w:rPr>
        <w:t>Acord de învățare Erasmus+</w:t>
      </w:r>
      <w:r w:rsidR="00E21A46">
        <w:rPr>
          <w:sz w:val="22"/>
          <w:szCs w:val="24"/>
          <w:highlight w:val="cyan"/>
          <w:lang w:val="ro-RO"/>
        </w:rPr>
        <w:t xml:space="preserve"> </w:t>
      </w:r>
      <w:r w:rsidR="00E21A46" w:rsidRPr="00E63760">
        <w:rPr>
          <w:sz w:val="22"/>
          <w:szCs w:val="24"/>
          <w:highlight w:val="cyan"/>
          <w:lang w:val="ro-RO"/>
        </w:rPr>
        <w:t>pentru mobilit</w:t>
      </w:r>
      <w:r w:rsidR="00E21A46">
        <w:rPr>
          <w:sz w:val="22"/>
          <w:szCs w:val="24"/>
          <w:highlight w:val="cyan"/>
          <w:lang w:val="ro-RO"/>
        </w:rPr>
        <w:t>atea studenților</w:t>
      </w:r>
      <w:r w:rsidR="00E21A46" w:rsidRPr="00E63760">
        <w:rPr>
          <w:sz w:val="22"/>
          <w:szCs w:val="24"/>
          <w:highlight w:val="cyan"/>
          <w:lang w:val="ro-RO"/>
        </w:rPr>
        <w:t xml:space="preserve"> de studiu </w:t>
      </w:r>
      <w:r w:rsidR="00E21A46">
        <w:rPr>
          <w:sz w:val="22"/>
          <w:szCs w:val="24"/>
          <w:highlight w:val="cyan"/>
          <w:lang w:val="ro-RO"/>
        </w:rPr>
        <w:t xml:space="preserve">și </w:t>
      </w:r>
      <w:r w:rsidR="00E21A46" w:rsidRPr="00E63760">
        <w:rPr>
          <w:sz w:val="22"/>
          <w:szCs w:val="24"/>
          <w:highlight w:val="cyan"/>
          <w:lang w:val="ro-RO"/>
        </w:rPr>
        <w:t>plasament</w:t>
      </w:r>
      <w:r w:rsidR="00A852C4" w:rsidRPr="00E63760">
        <w:rPr>
          <w:sz w:val="22"/>
          <w:szCs w:val="24"/>
          <w:highlight w:val="cyan"/>
          <w:lang w:val="ro-RO"/>
        </w:rPr>
        <w:t>]</w:t>
      </w:r>
    </w:p>
    <w:p w14:paraId="6A35DA75" w14:textId="77777777" w:rsidR="00137EB2" w:rsidRPr="00074942" w:rsidRDefault="007F4B67" w:rsidP="003E71F4">
      <w:pPr>
        <w:tabs>
          <w:tab w:val="left" w:pos="1701"/>
        </w:tabs>
        <w:ind w:left="1701" w:hanging="1701"/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Anexa</w:t>
      </w:r>
      <w:r w:rsidRPr="00074942" w:rsidDel="007F4B67">
        <w:rPr>
          <w:sz w:val="22"/>
          <w:szCs w:val="24"/>
          <w:lang w:val="ro-RO"/>
        </w:rPr>
        <w:t xml:space="preserve"> </w:t>
      </w:r>
      <w:r w:rsidR="00FA349A" w:rsidRPr="00074942">
        <w:rPr>
          <w:sz w:val="22"/>
          <w:szCs w:val="24"/>
          <w:lang w:val="ro-RO"/>
        </w:rPr>
        <w:t>II</w:t>
      </w:r>
      <w:r w:rsidR="00FA349A" w:rsidRPr="00074942">
        <w:rPr>
          <w:sz w:val="22"/>
          <w:szCs w:val="24"/>
          <w:lang w:val="ro-RO"/>
        </w:rPr>
        <w:tab/>
      </w:r>
      <w:r w:rsidR="003E71F4" w:rsidRPr="00074942">
        <w:rPr>
          <w:sz w:val="22"/>
          <w:szCs w:val="24"/>
          <w:lang w:val="ro-RO"/>
        </w:rPr>
        <w:t>Condiţii Generale</w:t>
      </w:r>
    </w:p>
    <w:p w14:paraId="2F0AA641" w14:textId="77777777" w:rsidR="00BC78D5" w:rsidRPr="00074942" w:rsidRDefault="007F4B67" w:rsidP="003E71F4">
      <w:pPr>
        <w:tabs>
          <w:tab w:val="left" w:pos="1701"/>
        </w:tabs>
        <w:ind w:left="1701" w:hanging="1701"/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Anexa</w:t>
      </w:r>
      <w:r w:rsidR="00BC78D5" w:rsidRPr="00074942">
        <w:rPr>
          <w:sz w:val="22"/>
          <w:szCs w:val="24"/>
          <w:lang w:val="ro-RO"/>
        </w:rPr>
        <w:t xml:space="preserve"> III</w:t>
      </w:r>
      <w:r w:rsidR="00BC78D5" w:rsidRPr="00074942">
        <w:rPr>
          <w:sz w:val="22"/>
          <w:szCs w:val="24"/>
          <w:lang w:val="ro-RO"/>
        </w:rPr>
        <w:tab/>
      </w:r>
      <w:r w:rsidR="003E71F4" w:rsidRPr="00074942">
        <w:rPr>
          <w:sz w:val="22"/>
          <w:szCs w:val="24"/>
          <w:lang w:val="ro-RO"/>
        </w:rPr>
        <w:t xml:space="preserve">Carta Studentului Erasmus </w:t>
      </w:r>
    </w:p>
    <w:p w14:paraId="4698C6BB" w14:textId="77777777" w:rsidR="00B24EA9" w:rsidRPr="00074942" w:rsidRDefault="00B24EA9" w:rsidP="003E71F4">
      <w:pPr>
        <w:tabs>
          <w:tab w:val="left" w:pos="1701"/>
        </w:tabs>
        <w:jc w:val="both"/>
        <w:rPr>
          <w:sz w:val="22"/>
          <w:szCs w:val="24"/>
          <w:lang w:val="ro-RO"/>
        </w:rPr>
      </w:pPr>
    </w:p>
    <w:p w14:paraId="6E0CD9D5" w14:textId="77777777" w:rsidR="00D541C4" w:rsidRPr="00A71922" w:rsidRDefault="00D541C4" w:rsidP="00D541C4">
      <w:pPr>
        <w:jc w:val="both"/>
        <w:rPr>
          <w:sz w:val="22"/>
          <w:szCs w:val="24"/>
          <w:lang w:val="ro-RO"/>
        </w:rPr>
      </w:pPr>
      <w:r w:rsidRPr="00A71922">
        <w:rPr>
          <w:sz w:val="22"/>
          <w:szCs w:val="24"/>
          <w:lang w:val="ro-RO"/>
        </w:rPr>
        <w:t>Prevederile stabilite în Condițiile Speciale prevalează asupra celor stabilite în Anexe</w:t>
      </w:r>
      <w:r w:rsidR="00A852C4" w:rsidRPr="00A71922">
        <w:rPr>
          <w:sz w:val="22"/>
          <w:szCs w:val="24"/>
          <w:lang w:val="ro-RO"/>
        </w:rPr>
        <w:t>.</w:t>
      </w:r>
      <w:r w:rsidRPr="00A71922">
        <w:rPr>
          <w:sz w:val="22"/>
          <w:szCs w:val="24"/>
          <w:lang w:val="ro-RO"/>
        </w:rPr>
        <w:t xml:space="preserve"> </w:t>
      </w:r>
    </w:p>
    <w:p w14:paraId="7E0DC1C7" w14:textId="77777777" w:rsidR="00522CD5" w:rsidRDefault="00522CD5" w:rsidP="003E71F4">
      <w:pPr>
        <w:jc w:val="both"/>
        <w:rPr>
          <w:sz w:val="22"/>
          <w:szCs w:val="24"/>
          <w:highlight w:val="cyan"/>
          <w:lang w:val="ro-RO"/>
        </w:rPr>
      </w:pPr>
    </w:p>
    <w:p w14:paraId="70CFE3CE" w14:textId="77777777" w:rsidR="00144BC3" w:rsidRPr="009E6A36" w:rsidRDefault="00AD249B" w:rsidP="003E71F4">
      <w:pPr>
        <w:jc w:val="both"/>
        <w:rPr>
          <w:sz w:val="22"/>
          <w:szCs w:val="24"/>
          <w:lang w:val="ro-RO"/>
        </w:rPr>
      </w:pPr>
      <w:r w:rsidRPr="009E6A36">
        <w:rPr>
          <w:sz w:val="22"/>
          <w:szCs w:val="24"/>
          <w:lang w:val="ro-RO"/>
        </w:rPr>
        <w:t>P</w:t>
      </w:r>
      <w:r w:rsidR="00144BC3" w:rsidRPr="009E6A36">
        <w:rPr>
          <w:sz w:val="22"/>
          <w:szCs w:val="24"/>
          <w:lang w:val="ro-RO"/>
        </w:rPr>
        <w:t>articipantul prime</w:t>
      </w:r>
      <w:r w:rsidR="001F1887" w:rsidRPr="009E6A36">
        <w:rPr>
          <w:sz w:val="22"/>
          <w:szCs w:val="24"/>
          <w:lang w:val="ro-RO"/>
        </w:rPr>
        <w:t>ș</w:t>
      </w:r>
      <w:r w:rsidR="00144BC3" w:rsidRPr="009E6A36">
        <w:rPr>
          <w:sz w:val="22"/>
          <w:szCs w:val="24"/>
          <w:lang w:val="ro-RO"/>
        </w:rPr>
        <w:t xml:space="preserve">te </w:t>
      </w:r>
      <w:r w:rsidR="00830128" w:rsidRPr="0079548F">
        <w:rPr>
          <w:sz w:val="22"/>
          <w:szCs w:val="24"/>
          <w:highlight w:val="yellow"/>
          <w:lang w:val="ro-RO"/>
        </w:rPr>
        <w:t>[</w:t>
      </w:r>
      <w:r w:rsidR="00144BC3" w:rsidRPr="00477C22">
        <w:rPr>
          <w:sz w:val="22"/>
          <w:szCs w:val="24"/>
          <w:highlight w:val="yellow"/>
          <w:lang w:val="ro-RO"/>
        </w:rPr>
        <w:t>selecta</w:t>
      </w:r>
      <w:r w:rsidR="001F1887" w:rsidRPr="00477C22">
        <w:rPr>
          <w:sz w:val="22"/>
          <w:szCs w:val="24"/>
          <w:highlight w:val="yellow"/>
          <w:lang w:val="ro-RO"/>
        </w:rPr>
        <w:t>ț</w:t>
      </w:r>
      <w:r w:rsidR="00144BC3" w:rsidRPr="00477C22">
        <w:rPr>
          <w:sz w:val="22"/>
          <w:szCs w:val="24"/>
          <w:highlight w:val="yellow"/>
          <w:lang w:val="ro-RO"/>
        </w:rPr>
        <w:t>i op</w:t>
      </w:r>
      <w:r w:rsidR="001F1887" w:rsidRPr="00477C22">
        <w:rPr>
          <w:sz w:val="22"/>
          <w:szCs w:val="24"/>
          <w:highlight w:val="yellow"/>
          <w:lang w:val="ro-RO"/>
        </w:rPr>
        <w:t>ț</w:t>
      </w:r>
      <w:r w:rsidR="00144BC3" w:rsidRPr="00477C22">
        <w:rPr>
          <w:sz w:val="22"/>
          <w:szCs w:val="24"/>
          <w:highlight w:val="yellow"/>
          <w:lang w:val="ro-RO"/>
        </w:rPr>
        <w:t>iunea</w:t>
      </w:r>
      <w:r w:rsidR="00830128" w:rsidRPr="0079548F">
        <w:rPr>
          <w:szCs w:val="24"/>
          <w:highlight w:val="yellow"/>
          <w:lang w:val="ro-RO"/>
        </w:rPr>
        <w:t>]</w:t>
      </w:r>
      <w:r w:rsidRPr="009E6A36">
        <w:rPr>
          <w:sz w:val="22"/>
          <w:szCs w:val="24"/>
          <w:lang w:val="ro-RO"/>
        </w:rPr>
        <w:t>:</w:t>
      </w:r>
    </w:p>
    <w:p w14:paraId="7263410E" w14:textId="77777777" w:rsidR="00AD249B" w:rsidRPr="00C37E99" w:rsidRDefault="00AD249B" w:rsidP="003E71F4">
      <w:pPr>
        <w:jc w:val="both"/>
        <w:rPr>
          <w:szCs w:val="22"/>
          <w:lang w:val="ro-RO"/>
        </w:rPr>
      </w:pPr>
      <w:r w:rsidRPr="009E6A36">
        <w:rPr>
          <w:sz w:val="22"/>
          <w:szCs w:val="24"/>
          <w:lang w:val="ro-RO"/>
        </w:rPr>
        <w:sym w:font="Wingdings 2" w:char="F02A"/>
      </w:r>
      <w:r w:rsidRPr="009E6A36">
        <w:rPr>
          <w:sz w:val="22"/>
          <w:szCs w:val="24"/>
          <w:lang w:val="ro-RO"/>
        </w:rPr>
        <w:t xml:space="preserve"> </w:t>
      </w:r>
      <w:r w:rsidRPr="00C37E99">
        <w:rPr>
          <w:szCs w:val="22"/>
          <w:lang w:val="ro-RO"/>
        </w:rPr>
        <w:t>sprijin financiar din fonduri Erasmus</w:t>
      </w:r>
      <w:r w:rsidR="00A71922" w:rsidRPr="00C37E99">
        <w:rPr>
          <w:szCs w:val="22"/>
          <w:lang w:val="ro-RO"/>
        </w:rPr>
        <w:t>+</w:t>
      </w:r>
      <w:r w:rsidRPr="00C37E99">
        <w:rPr>
          <w:szCs w:val="22"/>
          <w:lang w:val="ro-RO"/>
        </w:rPr>
        <w:t xml:space="preserve"> ale UE</w:t>
      </w:r>
    </w:p>
    <w:p w14:paraId="64C3B397" w14:textId="77777777" w:rsidR="00AD249B" w:rsidRPr="00C37E99" w:rsidRDefault="00AD249B" w:rsidP="003E71F4">
      <w:pPr>
        <w:jc w:val="both"/>
        <w:rPr>
          <w:szCs w:val="22"/>
          <w:lang w:val="ro-RO"/>
        </w:rPr>
      </w:pPr>
      <w:r w:rsidRPr="00C37E99">
        <w:rPr>
          <w:szCs w:val="22"/>
          <w:lang w:val="ro-RO"/>
        </w:rPr>
        <w:sym w:font="Wingdings 2" w:char="F02A"/>
      </w:r>
      <w:r w:rsidRPr="00C37E99">
        <w:rPr>
          <w:szCs w:val="22"/>
          <w:lang w:val="ro-RO"/>
        </w:rPr>
        <w:t xml:space="preserve"> grant zero</w:t>
      </w:r>
    </w:p>
    <w:p w14:paraId="42CD8B49" w14:textId="77777777" w:rsidR="00AD249B" w:rsidRPr="009E6A36" w:rsidRDefault="00AD249B" w:rsidP="003E71F4">
      <w:pPr>
        <w:jc w:val="both"/>
        <w:rPr>
          <w:sz w:val="22"/>
          <w:szCs w:val="24"/>
          <w:lang w:val="ro-RO"/>
        </w:rPr>
      </w:pPr>
      <w:r w:rsidRPr="00C37E99">
        <w:rPr>
          <w:szCs w:val="22"/>
          <w:lang w:val="ro-RO"/>
        </w:rPr>
        <w:sym w:font="Wingdings 2" w:char="F02A"/>
      </w:r>
      <w:r w:rsidRPr="00C37E99">
        <w:rPr>
          <w:szCs w:val="22"/>
          <w:lang w:val="ro-RO"/>
        </w:rPr>
        <w:t xml:space="preserve"> sprijin financiar </w:t>
      </w:r>
      <w:r w:rsidR="00467A70">
        <w:rPr>
          <w:szCs w:val="22"/>
          <w:lang w:val="ro-RO"/>
        </w:rPr>
        <w:t xml:space="preserve">parțial </w:t>
      </w:r>
      <w:r w:rsidRPr="00C37E99">
        <w:rPr>
          <w:szCs w:val="22"/>
          <w:lang w:val="ro-RO"/>
        </w:rPr>
        <w:t>din fonduri Erasmus</w:t>
      </w:r>
      <w:r w:rsidR="00A71922" w:rsidRPr="00C37E99">
        <w:rPr>
          <w:szCs w:val="22"/>
          <w:lang w:val="ro-RO"/>
        </w:rPr>
        <w:t>+</w:t>
      </w:r>
      <w:r w:rsidRPr="00C37E99">
        <w:rPr>
          <w:szCs w:val="22"/>
          <w:lang w:val="ro-RO"/>
        </w:rPr>
        <w:t xml:space="preserve"> ale UE combin</w:t>
      </w:r>
      <w:r w:rsidR="001F1887" w:rsidRPr="00C37E99">
        <w:rPr>
          <w:szCs w:val="22"/>
          <w:lang w:val="ro-RO"/>
        </w:rPr>
        <w:t>at</w:t>
      </w:r>
      <w:r w:rsidRPr="00C37E99">
        <w:rPr>
          <w:szCs w:val="22"/>
          <w:lang w:val="ro-RO"/>
        </w:rPr>
        <w:t xml:space="preserve"> cu zil</w:t>
      </w:r>
      <w:r w:rsidR="001F1887" w:rsidRPr="00C37E99">
        <w:rPr>
          <w:szCs w:val="22"/>
          <w:lang w:val="ro-RO"/>
        </w:rPr>
        <w:t>e</w:t>
      </w:r>
      <w:r w:rsidRPr="00C37E99">
        <w:rPr>
          <w:szCs w:val="22"/>
          <w:lang w:val="ro-RO"/>
        </w:rPr>
        <w:t xml:space="preserve"> de finan</w:t>
      </w:r>
      <w:r w:rsidR="001F1887" w:rsidRPr="00C37E99">
        <w:rPr>
          <w:szCs w:val="22"/>
          <w:lang w:val="ro-RO"/>
        </w:rPr>
        <w:t>ț</w:t>
      </w:r>
      <w:r w:rsidRPr="00C37E99">
        <w:rPr>
          <w:szCs w:val="22"/>
          <w:lang w:val="ro-RO"/>
        </w:rPr>
        <w:t xml:space="preserve">are </w:t>
      </w:r>
      <w:r w:rsidR="001F1887" w:rsidRPr="00C37E99">
        <w:rPr>
          <w:szCs w:val="22"/>
          <w:lang w:val="ro-RO"/>
        </w:rPr>
        <w:t>cu</w:t>
      </w:r>
      <w:r w:rsidRPr="00C37E99">
        <w:rPr>
          <w:szCs w:val="22"/>
          <w:lang w:val="ro-RO"/>
        </w:rPr>
        <w:t xml:space="preserve"> grant zero</w:t>
      </w:r>
    </w:p>
    <w:p w14:paraId="62654AC8" w14:textId="77777777" w:rsidR="00B225BE" w:rsidRDefault="00B225BE" w:rsidP="003E71F4">
      <w:pPr>
        <w:jc w:val="both"/>
        <w:rPr>
          <w:sz w:val="22"/>
          <w:szCs w:val="24"/>
          <w:lang w:val="ro-RO"/>
        </w:rPr>
      </w:pPr>
    </w:p>
    <w:p w14:paraId="62F2BDA2" w14:textId="77777777" w:rsidR="00393CC6" w:rsidRPr="009E6A36" w:rsidRDefault="00393CC6" w:rsidP="003E71F4">
      <w:pPr>
        <w:jc w:val="both"/>
        <w:rPr>
          <w:sz w:val="22"/>
          <w:szCs w:val="24"/>
          <w:lang w:val="ro-RO"/>
        </w:rPr>
      </w:pPr>
      <w:bookmarkStart w:id="3" w:name="_Hlk111106539"/>
      <w:r w:rsidRPr="009E6A36">
        <w:rPr>
          <w:sz w:val="22"/>
          <w:szCs w:val="24"/>
          <w:lang w:val="ro-RO"/>
        </w:rPr>
        <w:t>Sprijinul financiar include</w:t>
      </w:r>
      <w:r w:rsidR="00BE5248">
        <w:rPr>
          <w:sz w:val="22"/>
          <w:szCs w:val="24"/>
          <w:lang w:val="ro-RO"/>
        </w:rPr>
        <w:t xml:space="preserve"> </w:t>
      </w:r>
      <w:r w:rsidR="00BE5248" w:rsidRPr="00365400">
        <w:rPr>
          <w:sz w:val="22"/>
          <w:szCs w:val="24"/>
          <w:highlight w:val="yellow"/>
        </w:rPr>
        <w:t>[</w:t>
      </w:r>
      <w:proofErr w:type="spellStart"/>
      <w:r w:rsidR="00BE5248" w:rsidRPr="00365400">
        <w:rPr>
          <w:sz w:val="22"/>
          <w:szCs w:val="24"/>
          <w:highlight w:val="yellow"/>
        </w:rPr>
        <w:t>bifat</w:t>
      </w:r>
      <w:proofErr w:type="spellEnd"/>
      <w:r w:rsidR="00BE5248" w:rsidRPr="00365400">
        <w:rPr>
          <w:sz w:val="22"/>
          <w:szCs w:val="24"/>
          <w:highlight w:val="yellow"/>
        </w:rPr>
        <w:t xml:space="preserve"> ce se </w:t>
      </w:r>
      <w:proofErr w:type="spellStart"/>
      <w:r w:rsidR="00BE5248" w:rsidRPr="00365400">
        <w:rPr>
          <w:sz w:val="22"/>
          <w:szCs w:val="24"/>
          <w:highlight w:val="yellow"/>
        </w:rPr>
        <w:t>aplică</w:t>
      </w:r>
      <w:proofErr w:type="spellEnd"/>
      <w:r w:rsidR="00BE5248" w:rsidRPr="00365400">
        <w:rPr>
          <w:sz w:val="22"/>
          <w:szCs w:val="24"/>
          <w:highlight w:val="yellow"/>
        </w:rPr>
        <w:t>]</w:t>
      </w:r>
      <w:r w:rsidRPr="009E6A36">
        <w:rPr>
          <w:sz w:val="22"/>
          <w:szCs w:val="24"/>
          <w:lang w:val="ro-RO"/>
        </w:rPr>
        <w:t>:</w:t>
      </w:r>
    </w:p>
    <w:p w14:paraId="1561EE09" w14:textId="77777777" w:rsidR="00393CC6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393CC6" w:rsidRPr="00C37E99">
        <w:rPr>
          <w:lang w:val="ro-RO"/>
        </w:rPr>
        <w:t xml:space="preserve">Sprijin </w:t>
      </w:r>
      <w:r w:rsidR="00036FA6" w:rsidRPr="00C37E99">
        <w:rPr>
          <w:lang w:val="ro-RO"/>
        </w:rPr>
        <w:t>individual</w:t>
      </w:r>
      <w:r w:rsidR="00393CC6" w:rsidRPr="00C37E99">
        <w:rPr>
          <w:lang w:val="ro-RO"/>
        </w:rPr>
        <w:t xml:space="preserve"> pentru mobilitate fizic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de lung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durat</w:t>
      </w:r>
      <w:r w:rsidR="001F1887" w:rsidRPr="00C37E99">
        <w:rPr>
          <w:lang w:val="ro-RO"/>
        </w:rPr>
        <w:t>ă</w:t>
      </w:r>
    </w:p>
    <w:p w14:paraId="68F57E3F" w14:textId="77777777" w:rsidR="00393CC6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393CC6" w:rsidRPr="00C37E99">
        <w:rPr>
          <w:lang w:val="ro-RO"/>
        </w:rPr>
        <w:t xml:space="preserve">Sprijin </w:t>
      </w:r>
      <w:r w:rsidR="00036FA6" w:rsidRPr="00C37E99">
        <w:rPr>
          <w:lang w:val="ro-RO"/>
        </w:rPr>
        <w:t xml:space="preserve">individual </w:t>
      </w:r>
      <w:r w:rsidR="00393CC6" w:rsidRPr="00C37E99">
        <w:rPr>
          <w:lang w:val="ro-RO"/>
        </w:rPr>
        <w:t>pentru mobilitate fizic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de scurt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durat</w:t>
      </w:r>
      <w:r w:rsidR="001F1887" w:rsidRPr="00C37E99">
        <w:rPr>
          <w:lang w:val="ro-RO"/>
        </w:rPr>
        <w:t>ă</w:t>
      </w:r>
    </w:p>
    <w:p w14:paraId="2CF932D2" w14:textId="3A72FEE2" w:rsidR="00393CC6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lastRenderedPageBreak/>
        <w:sym w:font="Wingdings 2" w:char="F02A"/>
      </w:r>
      <w:r w:rsidRPr="00C37E99">
        <w:rPr>
          <w:lang w:val="ro-RO"/>
        </w:rPr>
        <w:t xml:space="preserve"> </w:t>
      </w:r>
      <w:r w:rsidR="00815E35" w:rsidRPr="00C37E99">
        <w:rPr>
          <w:lang w:val="ro-RO"/>
        </w:rPr>
        <w:t xml:space="preserve">Sumă </w:t>
      </w:r>
      <w:r w:rsidR="007A4940" w:rsidRPr="00C37E99">
        <w:rPr>
          <w:lang w:val="ro-RO"/>
        </w:rPr>
        <w:t>suplimentar</w:t>
      </w:r>
      <w:r w:rsidR="00815E35" w:rsidRPr="00C37E99">
        <w:rPr>
          <w:lang w:val="ro-RO"/>
        </w:rPr>
        <w:t xml:space="preserve">ă </w:t>
      </w:r>
      <w:r w:rsidR="00BE5248" w:rsidRPr="00365400">
        <w:rPr>
          <w:lang w:val="ro-RO"/>
        </w:rPr>
        <w:t>(</w:t>
      </w:r>
      <w:r w:rsidR="00D26ED7" w:rsidRPr="00365400">
        <w:rPr>
          <w:lang w:val="ro-RO"/>
        </w:rPr>
        <w:t>„</w:t>
      </w:r>
      <w:r w:rsidR="00815E35" w:rsidRPr="00365400">
        <w:rPr>
          <w:lang w:val="ro-RO"/>
        </w:rPr>
        <w:t>top-up”</w:t>
      </w:r>
      <w:r w:rsidR="00BE5248" w:rsidRPr="00365400">
        <w:rPr>
          <w:lang w:val="ro-RO"/>
        </w:rPr>
        <w:t>)</w:t>
      </w:r>
      <w:r w:rsidR="00F81262" w:rsidRPr="00365400">
        <w:rPr>
          <w:lang w:val="ro-RO"/>
        </w:rPr>
        <w:t xml:space="preserve"> de sprijin individual</w:t>
      </w:r>
      <w:r w:rsidR="007A4940" w:rsidRPr="00C37E99">
        <w:rPr>
          <w:lang w:val="ro-RO"/>
        </w:rPr>
        <w:t xml:space="preserve"> pentru studen</w:t>
      </w:r>
      <w:r w:rsidR="001F1887" w:rsidRPr="00C37E99">
        <w:rPr>
          <w:lang w:val="ro-RO"/>
        </w:rPr>
        <w:t>ț</w:t>
      </w:r>
      <w:r w:rsidR="007A4940" w:rsidRPr="00C37E99">
        <w:rPr>
          <w:lang w:val="ro-RO"/>
        </w:rPr>
        <w:t xml:space="preserve">i </w:t>
      </w:r>
      <w:bookmarkStart w:id="4" w:name="_Hlk118040365"/>
      <w:r w:rsidR="00E21A46">
        <w:rPr>
          <w:lang w:val="ro-RO"/>
        </w:rPr>
        <w:t>și proaspăt absolvenți</w:t>
      </w:r>
      <w:bookmarkEnd w:id="4"/>
      <w:r w:rsidR="00E21A46">
        <w:rPr>
          <w:lang w:val="ro-RO"/>
        </w:rPr>
        <w:t xml:space="preserve"> </w:t>
      </w:r>
      <w:r w:rsidR="007A4940" w:rsidRPr="00C37E99">
        <w:rPr>
          <w:lang w:val="ro-RO"/>
        </w:rPr>
        <w:t>cu oportunit</w:t>
      </w:r>
      <w:r w:rsidR="001F1887" w:rsidRPr="00C37E99">
        <w:rPr>
          <w:lang w:val="ro-RO"/>
        </w:rPr>
        <w:t>ăț</w:t>
      </w:r>
      <w:r w:rsidR="007A4940" w:rsidRPr="00C37E99">
        <w:rPr>
          <w:lang w:val="ro-RO"/>
        </w:rPr>
        <w:t xml:space="preserve">i reduse </w:t>
      </w:r>
      <w:r w:rsidR="001F1887" w:rsidRPr="00C37E99">
        <w:rPr>
          <w:lang w:val="ro-RO"/>
        </w:rPr>
        <w:t>î</w:t>
      </w:r>
      <w:r w:rsidR="007A4940" w:rsidRPr="00C37E99">
        <w:rPr>
          <w:lang w:val="ro-RO"/>
        </w:rPr>
        <w:t>n mobil</w:t>
      </w:r>
      <w:r w:rsidR="001F1887" w:rsidRPr="00C37E99">
        <w:rPr>
          <w:lang w:val="ro-RO"/>
        </w:rPr>
        <w:t>i</w:t>
      </w:r>
      <w:r w:rsidR="007A4940" w:rsidRPr="00C37E99">
        <w:rPr>
          <w:lang w:val="ro-RO"/>
        </w:rPr>
        <w:t>t</w:t>
      </w:r>
      <w:r w:rsidR="00BE5248" w:rsidRPr="00C37E99">
        <w:rPr>
          <w:lang w:val="ro-RO"/>
        </w:rPr>
        <w:t>ate</w:t>
      </w:r>
      <w:r w:rsidR="007A4940" w:rsidRPr="00C37E99">
        <w:rPr>
          <w:lang w:val="ro-RO"/>
        </w:rPr>
        <w:t xml:space="preserve"> de lung</w:t>
      </w:r>
      <w:r w:rsidR="001F1887" w:rsidRPr="00C37E99">
        <w:rPr>
          <w:lang w:val="ro-RO"/>
        </w:rPr>
        <w:t>ă</w:t>
      </w:r>
      <w:r w:rsidR="007A4940" w:rsidRPr="00C37E99">
        <w:rPr>
          <w:lang w:val="ro-RO"/>
        </w:rPr>
        <w:t xml:space="preserve"> durat</w:t>
      </w:r>
      <w:r w:rsidR="001F1887" w:rsidRPr="00C37E99">
        <w:rPr>
          <w:lang w:val="ro-RO"/>
        </w:rPr>
        <w:t>ă</w:t>
      </w:r>
      <w:r w:rsidR="007A4940" w:rsidRPr="00C37E99">
        <w:rPr>
          <w:lang w:val="ro-RO"/>
        </w:rPr>
        <w:t>, 250 EUR</w:t>
      </w:r>
      <w:r w:rsidR="00332489" w:rsidRPr="00C37E99">
        <w:rPr>
          <w:lang w:val="ro-RO"/>
        </w:rPr>
        <w:t xml:space="preserve"> / lună</w:t>
      </w:r>
    </w:p>
    <w:p w14:paraId="6F1F6665" w14:textId="10474E4F" w:rsidR="007A4940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267611" w:rsidRPr="00C37E99">
        <w:rPr>
          <w:lang w:val="ro-RO"/>
        </w:rPr>
        <w:t xml:space="preserve">Sumă suplimentară </w:t>
      </w:r>
      <w:r w:rsidR="00BE5248" w:rsidRPr="00C37E99">
        <w:rPr>
          <w:lang w:val="ro-RO"/>
        </w:rPr>
        <w:t>(</w:t>
      </w:r>
      <w:r w:rsidR="00D26ED7" w:rsidRPr="00365400">
        <w:rPr>
          <w:lang w:val="ro-RO"/>
        </w:rPr>
        <w:t>„</w:t>
      </w:r>
      <w:r w:rsidR="00267611" w:rsidRPr="00365400">
        <w:rPr>
          <w:lang w:val="ro-RO"/>
        </w:rPr>
        <w:t>top-up”</w:t>
      </w:r>
      <w:r w:rsidR="00BE5248" w:rsidRPr="00365400">
        <w:rPr>
          <w:lang w:val="ro-RO"/>
        </w:rPr>
        <w:t>)</w:t>
      </w:r>
      <w:r w:rsidR="007A4940" w:rsidRPr="00C37E99">
        <w:rPr>
          <w:lang w:val="ro-RO"/>
        </w:rPr>
        <w:t xml:space="preserve"> </w:t>
      </w:r>
      <w:r w:rsidR="00F81262" w:rsidRPr="00365400">
        <w:rPr>
          <w:lang w:val="ro-RO"/>
        </w:rPr>
        <w:t>de sprijin individual</w:t>
      </w:r>
      <w:r w:rsidR="00F81262" w:rsidRPr="00C37E99">
        <w:rPr>
          <w:lang w:val="ro-RO"/>
        </w:rPr>
        <w:t xml:space="preserve"> </w:t>
      </w:r>
      <w:r w:rsidR="007A4940" w:rsidRPr="00C37E99">
        <w:rPr>
          <w:lang w:val="ro-RO"/>
        </w:rPr>
        <w:t>pentru studen</w:t>
      </w:r>
      <w:r w:rsidR="001F1887" w:rsidRPr="00C37E99">
        <w:rPr>
          <w:lang w:val="ro-RO"/>
        </w:rPr>
        <w:t>ț</w:t>
      </w:r>
      <w:r w:rsidR="007A4940" w:rsidRPr="00C37E99">
        <w:rPr>
          <w:lang w:val="ro-RO"/>
        </w:rPr>
        <w:t>i</w:t>
      </w:r>
      <w:r w:rsidR="00E21A46">
        <w:rPr>
          <w:lang w:val="ro-RO"/>
        </w:rPr>
        <w:t xml:space="preserve"> și proaspăt absolvenți</w:t>
      </w:r>
      <w:r w:rsidR="007A4940" w:rsidRPr="00C37E99">
        <w:rPr>
          <w:lang w:val="ro-RO"/>
        </w:rPr>
        <w:t xml:space="preserve"> cu oportunit</w:t>
      </w:r>
      <w:r w:rsidR="001F1887" w:rsidRPr="00C37E99">
        <w:rPr>
          <w:lang w:val="ro-RO"/>
        </w:rPr>
        <w:t>ăț</w:t>
      </w:r>
      <w:r w:rsidR="007A4940" w:rsidRPr="00C37E99">
        <w:rPr>
          <w:lang w:val="ro-RO"/>
        </w:rPr>
        <w:t xml:space="preserve">i reduse </w:t>
      </w:r>
      <w:r w:rsidR="001F1887" w:rsidRPr="00C37E99">
        <w:rPr>
          <w:lang w:val="ro-RO"/>
        </w:rPr>
        <w:t>î</w:t>
      </w:r>
      <w:r w:rsidR="007A4940" w:rsidRPr="00C37E99">
        <w:rPr>
          <w:lang w:val="ro-RO"/>
        </w:rPr>
        <w:t>n mobil</w:t>
      </w:r>
      <w:r w:rsidR="001F1887" w:rsidRPr="00C37E99">
        <w:rPr>
          <w:lang w:val="ro-RO"/>
        </w:rPr>
        <w:t>i</w:t>
      </w:r>
      <w:r w:rsidR="007A4940" w:rsidRPr="00C37E99">
        <w:rPr>
          <w:lang w:val="ro-RO"/>
        </w:rPr>
        <w:t>t</w:t>
      </w:r>
      <w:r w:rsidR="00BE5248" w:rsidRPr="00C37E99">
        <w:rPr>
          <w:lang w:val="ro-RO"/>
        </w:rPr>
        <w:t>ate</w:t>
      </w:r>
      <w:r w:rsidR="007A4940" w:rsidRPr="00C37E99">
        <w:rPr>
          <w:lang w:val="ro-RO"/>
        </w:rPr>
        <w:t xml:space="preserve"> de scurt</w:t>
      </w:r>
      <w:r w:rsidR="00D85747" w:rsidRPr="00C37E99">
        <w:rPr>
          <w:lang w:val="ro-RO"/>
        </w:rPr>
        <w:t>ă</w:t>
      </w:r>
      <w:r w:rsidR="007A4940" w:rsidRPr="00C37E99">
        <w:rPr>
          <w:lang w:val="ro-RO"/>
        </w:rPr>
        <w:t xml:space="preserve"> durat</w:t>
      </w:r>
      <w:r w:rsidR="00D85747" w:rsidRPr="00C37E99">
        <w:rPr>
          <w:lang w:val="ro-RO"/>
        </w:rPr>
        <w:t>ă</w:t>
      </w:r>
      <w:r w:rsidR="00ED2C44" w:rsidRPr="00C37E99">
        <w:rPr>
          <w:lang w:val="ro-RO"/>
        </w:rPr>
        <w:t xml:space="preserve"> (</w:t>
      </w:r>
      <w:r w:rsidR="00BE5248" w:rsidRPr="00C37E99">
        <w:rPr>
          <w:lang w:val="ro-RO"/>
        </w:rPr>
        <w:t xml:space="preserve">între </w:t>
      </w:r>
      <w:r w:rsidR="00ED2C44" w:rsidRPr="00C37E99">
        <w:rPr>
          <w:lang w:val="ro-RO"/>
        </w:rPr>
        <w:t>5 – 14 zile)</w:t>
      </w:r>
      <w:r w:rsidR="00EF12B9" w:rsidRPr="00C37E99">
        <w:rPr>
          <w:lang w:val="ro-RO"/>
        </w:rPr>
        <w:t xml:space="preserve">, </w:t>
      </w:r>
      <w:r w:rsidR="00D26ED7" w:rsidRPr="00C37E99">
        <w:rPr>
          <w:lang w:val="ro-RO"/>
        </w:rPr>
        <w:t xml:space="preserve">o singură </w:t>
      </w:r>
      <w:r w:rsidR="00BE5248" w:rsidRPr="00C37E99">
        <w:rPr>
          <w:lang w:val="ro-RO"/>
        </w:rPr>
        <w:t xml:space="preserve">contribuție de </w:t>
      </w:r>
      <w:r w:rsidR="00EF12B9" w:rsidRPr="00C37E99">
        <w:rPr>
          <w:lang w:val="ro-RO"/>
        </w:rPr>
        <w:t>100 EUR</w:t>
      </w:r>
    </w:p>
    <w:p w14:paraId="22A8352B" w14:textId="14EF5D80" w:rsidR="00ED2C44" w:rsidRPr="00C37E99" w:rsidRDefault="00ED2C44" w:rsidP="00ED2C4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267611" w:rsidRPr="00C37E99">
        <w:rPr>
          <w:lang w:val="ro-RO"/>
        </w:rPr>
        <w:t xml:space="preserve">Sumă suplimentară </w:t>
      </w:r>
      <w:r w:rsidR="00BE5248" w:rsidRPr="00365400">
        <w:rPr>
          <w:lang w:val="ro-RO"/>
        </w:rPr>
        <w:t>(</w:t>
      </w:r>
      <w:r w:rsidR="00D26ED7" w:rsidRPr="00365400">
        <w:rPr>
          <w:lang w:val="ro-RO"/>
        </w:rPr>
        <w:t>„</w:t>
      </w:r>
      <w:r w:rsidR="00267611" w:rsidRPr="00365400">
        <w:rPr>
          <w:lang w:val="ro-RO"/>
        </w:rPr>
        <w:t>top-up”</w:t>
      </w:r>
      <w:r w:rsidR="00BE5248" w:rsidRPr="00365400">
        <w:rPr>
          <w:lang w:val="ro-RO"/>
        </w:rPr>
        <w:t>)</w:t>
      </w:r>
      <w:r w:rsidR="00267611" w:rsidRPr="00365400">
        <w:rPr>
          <w:lang w:val="ro-RO"/>
        </w:rPr>
        <w:t xml:space="preserve"> </w:t>
      </w:r>
      <w:r w:rsidR="00F81262" w:rsidRPr="00365400">
        <w:rPr>
          <w:lang w:val="ro-RO"/>
        </w:rPr>
        <w:t>de sprijin individual</w:t>
      </w:r>
      <w:r w:rsidR="00F81262" w:rsidRPr="00C37E99">
        <w:rPr>
          <w:lang w:val="ro-RO"/>
        </w:rPr>
        <w:t xml:space="preserve"> </w:t>
      </w:r>
      <w:r w:rsidRPr="00C37E99">
        <w:rPr>
          <w:lang w:val="ro-RO"/>
        </w:rPr>
        <w:t>pentru studenți</w:t>
      </w:r>
      <w:r w:rsidR="00E21A46" w:rsidRPr="00E21A46">
        <w:rPr>
          <w:lang w:val="ro-RO"/>
        </w:rPr>
        <w:t xml:space="preserve"> </w:t>
      </w:r>
      <w:r w:rsidR="00E21A46">
        <w:rPr>
          <w:lang w:val="ro-RO"/>
        </w:rPr>
        <w:t>și proaspăt absolvenți</w:t>
      </w:r>
      <w:r w:rsidRPr="00C37E99">
        <w:rPr>
          <w:lang w:val="ro-RO"/>
        </w:rPr>
        <w:t xml:space="preserve"> cu oportunități reduse în mobilit</w:t>
      </w:r>
      <w:r w:rsidR="00BE5248" w:rsidRPr="00C37E99">
        <w:rPr>
          <w:lang w:val="ro-RO"/>
        </w:rPr>
        <w:t>ate</w:t>
      </w:r>
      <w:r w:rsidRPr="00C37E99">
        <w:rPr>
          <w:lang w:val="ro-RO"/>
        </w:rPr>
        <w:t xml:space="preserve"> de scurtă durată (</w:t>
      </w:r>
      <w:r w:rsidR="00BE5248" w:rsidRPr="00C37E99">
        <w:rPr>
          <w:lang w:val="ro-RO"/>
        </w:rPr>
        <w:t xml:space="preserve">între </w:t>
      </w:r>
      <w:r w:rsidRPr="00C37E99">
        <w:rPr>
          <w:lang w:val="ro-RO"/>
        </w:rPr>
        <w:t>15 -</w:t>
      </w:r>
      <w:r w:rsidR="00D83C84" w:rsidRPr="00C37E99">
        <w:rPr>
          <w:lang w:val="ro-RO"/>
        </w:rPr>
        <w:t xml:space="preserve"> </w:t>
      </w:r>
      <w:r w:rsidRPr="00C37E99">
        <w:rPr>
          <w:lang w:val="ro-RO"/>
        </w:rPr>
        <w:t xml:space="preserve">30 de zile), </w:t>
      </w:r>
      <w:r w:rsidR="00D26ED7" w:rsidRPr="00C37E99">
        <w:rPr>
          <w:lang w:val="ro-RO"/>
        </w:rPr>
        <w:t xml:space="preserve">o singură contribuție </w:t>
      </w:r>
      <w:r w:rsidR="00BE5248" w:rsidRPr="00C37E99">
        <w:rPr>
          <w:lang w:val="ro-RO"/>
        </w:rPr>
        <w:t xml:space="preserve">de </w:t>
      </w:r>
      <w:r w:rsidRPr="00C37E99">
        <w:rPr>
          <w:lang w:val="ro-RO"/>
        </w:rPr>
        <w:t>150 EUR</w:t>
      </w:r>
    </w:p>
    <w:p w14:paraId="2A0C6B7E" w14:textId="77777777" w:rsidR="00EF12B9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267611" w:rsidRPr="00C37E99">
        <w:rPr>
          <w:lang w:val="ro-RO"/>
        </w:rPr>
        <w:t xml:space="preserve">Sumă suplimentară </w:t>
      </w:r>
      <w:r w:rsidR="00BE5248" w:rsidRPr="00365400">
        <w:t>(</w:t>
      </w:r>
      <w:r w:rsidR="00D26ED7" w:rsidRPr="00365400">
        <w:t>„</w:t>
      </w:r>
      <w:proofErr w:type="spellStart"/>
      <w:r w:rsidR="00267611" w:rsidRPr="00365400">
        <w:t>top-up</w:t>
      </w:r>
      <w:proofErr w:type="spellEnd"/>
      <w:r w:rsidR="00267611" w:rsidRPr="00365400">
        <w:t>”</w:t>
      </w:r>
      <w:r w:rsidR="00BE5248" w:rsidRPr="00365400">
        <w:t>)</w:t>
      </w:r>
      <w:r w:rsidR="00EF12B9" w:rsidRPr="00C37E99">
        <w:rPr>
          <w:lang w:val="ro-RO"/>
        </w:rPr>
        <w:t xml:space="preserve"> </w:t>
      </w:r>
      <w:r w:rsidR="00F81262" w:rsidRPr="00365400">
        <w:t xml:space="preserve">de </w:t>
      </w:r>
      <w:proofErr w:type="spellStart"/>
      <w:r w:rsidR="00F81262" w:rsidRPr="00365400">
        <w:t>sprijin</w:t>
      </w:r>
      <w:proofErr w:type="spellEnd"/>
      <w:r w:rsidR="00F81262" w:rsidRPr="00365400">
        <w:t xml:space="preserve"> </w:t>
      </w:r>
      <w:proofErr w:type="spellStart"/>
      <w:r w:rsidR="00F81262" w:rsidRPr="00365400">
        <w:t>individual</w:t>
      </w:r>
      <w:proofErr w:type="spellEnd"/>
      <w:r w:rsidR="00F81262" w:rsidRPr="00C37E99">
        <w:rPr>
          <w:lang w:val="ro-RO"/>
        </w:rPr>
        <w:t xml:space="preserve"> </w:t>
      </w:r>
      <w:r w:rsidR="00EF12B9" w:rsidRPr="00C37E99">
        <w:rPr>
          <w:lang w:val="ro-RO"/>
        </w:rPr>
        <w:t>pentru mobilitate de plasament</w:t>
      </w:r>
      <w:r w:rsidR="00ED2C44" w:rsidRPr="00C37E99">
        <w:rPr>
          <w:lang w:val="ro-RO"/>
        </w:rPr>
        <w:t xml:space="preserve"> de lungă durată</w:t>
      </w:r>
      <w:r w:rsidR="00EF12B9" w:rsidRPr="00C37E99">
        <w:rPr>
          <w:lang w:val="ro-RO"/>
        </w:rPr>
        <w:t>, 150 EUR</w:t>
      </w:r>
      <w:r w:rsidR="00332489" w:rsidRPr="00C37E99">
        <w:rPr>
          <w:lang w:val="ro-RO"/>
        </w:rPr>
        <w:t xml:space="preserve"> / lună</w:t>
      </w:r>
    </w:p>
    <w:p w14:paraId="39849571" w14:textId="77777777" w:rsidR="00EF12B9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F81262" w:rsidRPr="00C37E99">
        <w:rPr>
          <w:lang w:val="ro-RO"/>
        </w:rPr>
        <w:t xml:space="preserve">Sumă suplimentară </w:t>
      </w:r>
      <w:r w:rsidR="00F81262" w:rsidRPr="00365400">
        <w:rPr>
          <w:lang w:val="ro-RO"/>
        </w:rPr>
        <w:t>(„top-up”)</w:t>
      </w:r>
      <w:r w:rsidR="00F81262" w:rsidRPr="00C37E99">
        <w:rPr>
          <w:lang w:val="ro-RO"/>
        </w:rPr>
        <w:t xml:space="preserve"> </w:t>
      </w:r>
      <w:r w:rsidR="00F81262" w:rsidRPr="00365400">
        <w:rPr>
          <w:lang w:val="ro-RO"/>
        </w:rPr>
        <w:t>de sprijin individual</w:t>
      </w:r>
      <w:r w:rsidR="00F81262" w:rsidRPr="00C37E99">
        <w:rPr>
          <w:lang w:val="ro-RO"/>
        </w:rPr>
        <w:t xml:space="preserve"> </w:t>
      </w:r>
      <w:r w:rsidR="00EF12B9" w:rsidRPr="00C37E99">
        <w:rPr>
          <w:lang w:val="ro-RO"/>
        </w:rPr>
        <w:t xml:space="preserve">pentru </w:t>
      </w:r>
      <w:r w:rsidR="00D26ED7" w:rsidRPr="00C37E99">
        <w:rPr>
          <w:lang w:val="ro-RO"/>
        </w:rPr>
        <w:t>„</w:t>
      </w:r>
      <w:r w:rsidR="00EF12B9" w:rsidRPr="00C37E99">
        <w:rPr>
          <w:lang w:val="ro-RO"/>
        </w:rPr>
        <w:t>green</w:t>
      </w:r>
      <w:r w:rsidR="00332489" w:rsidRPr="00C37E99">
        <w:rPr>
          <w:lang w:val="ro-RO"/>
        </w:rPr>
        <w:t xml:space="preserve"> travel”</w:t>
      </w:r>
      <w:r w:rsidR="00EF12B9" w:rsidRPr="00C37E99">
        <w:rPr>
          <w:lang w:val="ro-RO"/>
        </w:rPr>
        <w:t xml:space="preserve">, </w:t>
      </w:r>
      <w:r w:rsidR="00D26ED7" w:rsidRPr="00C37E99">
        <w:rPr>
          <w:lang w:val="ro-RO"/>
        </w:rPr>
        <w:t xml:space="preserve">o singură contribuție </w:t>
      </w:r>
      <w:r w:rsidR="00BE5248" w:rsidRPr="00C37E99">
        <w:rPr>
          <w:lang w:val="ro-RO"/>
        </w:rPr>
        <w:t xml:space="preserve">de </w:t>
      </w:r>
      <w:r w:rsidR="00EF12B9" w:rsidRPr="00C37E99">
        <w:rPr>
          <w:lang w:val="ro-RO"/>
        </w:rPr>
        <w:t>50 EUR</w:t>
      </w:r>
    </w:p>
    <w:p w14:paraId="2E65F3A2" w14:textId="77777777" w:rsidR="00EB7AF0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EB7AF0" w:rsidRPr="00C37E99">
        <w:rPr>
          <w:lang w:val="ro-RO"/>
        </w:rPr>
        <w:t xml:space="preserve">Sprijin </w:t>
      </w:r>
      <w:r w:rsidR="00EB7AF0" w:rsidRPr="00365400">
        <w:rPr>
          <w:lang w:val="ro-RO"/>
        </w:rPr>
        <w:t>individual</w:t>
      </w:r>
      <w:r w:rsidR="00EB7AF0" w:rsidRPr="00C37E99">
        <w:rPr>
          <w:lang w:val="ro-RO"/>
        </w:rPr>
        <w:t xml:space="preserve"> suplimentar pentru zile de transport adiționale</w:t>
      </w:r>
    </w:p>
    <w:p w14:paraId="184050B1" w14:textId="77777777" w:rsidR="00EF12B9" w:rsidRPr="00C37E99" w:rsidRDefault="00EB7AF0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822D2B" w:rsidRPr="00C37E99">
        <w:rPr>
          <w:lang w:val="ro-RO"/>
        </w:rPr>
        <w:t>S</w:t>
      </w:r>
      <w:r w:rsidR="00332F89" w:rsidRPr="00C37E99">
        <w:rPr>
          <w:lang w:val="ro-RO"/>
        </w:rPr>
        <w:t xml:space="preserve">prijin </w:t>
      </w:r>
      <w:r w:rsidR="00822D2B" w:rsidRPr="00C37E99">
        <w:rPr>
          <w:lang w:val="ro-RO"/>
        </w:rPr>
        <w:t>pentru transport</w:t>
      </w:r>
      <w:r w:rsidR="00DD1851" w:rsidRPr="00C37E99">
        <w:rPr>
          <w:lang w:val="ro-RO"/>
        </w:rPr>
        <w:t xml:space="preserve"> standard</w:t>
      </w:r>
    </w:p>
    <w:p w14:paraId="76644AAC" w14:textId="77777777" w:rsidR="00DD1851" w:rsidRPr="00C37E99" w:rsidRDefault="00DD1851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</w:t>
      </w:r>
      <w:r w:rsidR="00D26ED7" w:rsidRPr="00C37E99">
        <w:rPr>
          <w:lang w:val="ro-RO"/>
        </w:rPr>
        <w:t>transport din categoria „</w:t>
      </w:r>
      <w:r w:rsidR="00A20292" w:rsidRPr="00C37E99">
        <w:rPr>
          <w:lang w:val="ro-RO"/>
        </w:rPr>
        <w:t>green travel”</w:t>
      </w:r>
    </w:p>
    <w:p w14:paraId="0091A76B" w14:textId="6B57406B" w:rsidR="00C63FBB" w:rsidRPr="00C37E99" w:rsidRDefault="00A20292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0B472C">
        <w:rPr>
          <w:lang w:val="ro-RO"/>
        </w:rPr>
        <w:t>Costuri excepționale</w:t>
      </w:r>
      <w:r w:rsidR="00C63FBB" w:rsidRPr="00C37E99">
        <w:rPr>
          <w:lang w:val="ro-RO"/>
        </w:rPr>
        <w:t xml:space="preserve"> pentru transport </w:t>
      </w:r>
      <w:r w:rsidR="000B4554" w:rsidRPr="00C37E99">
        <w:rPr>
          <w:lang w:val="ro-RO"/>
        </w:rPr>
        <w:t>costisitor</w:t>
      </w:r>
      <w:r w:rsidR="00CA29E8" w:rsidRPr="00C37E99">
        <w:rPr>
          <w:lang w:val="ro-RO"/>
        </w:rPr>
        <w:t xml:space="preserve"> </w:t>
      </w:r>
      <w:r w:rsidR="00B944A1" w:rsidRPr="00C37E99">
        <w:rPr>
          <w:lang w:val="ro-RO"/>
        </w:rPr>
        <w:t>(</w:t>
      </w:r>
      <w:r w:rsidR="00CA29E8" w:rsidRPr="00C37E99">
        <w:rPr>
          <w:lang w:val="ro-RO"/>
        </w:rPr>
        <w:t>bazat</w:t>
      </w:r>
      <w:r w:rsidR="000B472C">
        <w:rPr>
          <w:lang w:val="ro-RO"/>
        </w:rPr>
        <w:t>e</w:t>
      </w:r>
      <w:r w:rsidR="00CA29E8" w:rsidRPr="00C37E99">
        <w:rPr>
          <w:lang w:val="ro-RO"/>
        </w:rPr>
        <w:t xml:space="preserve"> pe costuri reale</w:t>
      </w:r>
      <w:r w:rsidR="00B944A1" w:rsidRPr="00C37E99">
        <w:rPr>
          <w:lang w:val="ro-RO"/>
        </w:rPr>
        <w:t>)</w:t>
      </w:r>
    </w:p>
    <w:p w14:paraId="6ED05BF5" w14:textId="77777777" w:rsidR="00CA29E8" w:rsidRDefault="00822D2B" w:rsidP="003E71F4">
      <w:pPr>
        <w:jc w:val="both"/>
        <w:rPr>
          <w:sz w:val="22"/>
          <w:szCs w:val="24"/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</w:t>
      </w:r>
      <w:r w:rsidR="0094384D" w:rsidRPr="00C37E99">
        <w:rPr>
          <w:lang w:val="ro-RO"/>
        </w:rPr>
        <w:t xml:space="preserve">incluziune </w:t>
      </w:r>
      <w:r w:rsidR="001F6210">
        <w:rPr>
          <w:lang w:val="ro-RO"/>
        </w:rPr>
        <w:t xml:space="preserve">pentru participanți </w:t>
      </w:r>
      <w:r w:rsidR="00B944A1" w:rsidRPr="00C37E99">
        <w:rPr>
          <w:lang w:val="ro-RO"/>
        </w:rPr>
        <w:t>(</w:t>
      </w:r>
      <w:r w:rsidR="0094384D" w:rsidRPr="00C37E99">
        <w:rPr>
          <w:lang w:val="ro-RO"/>
        </w:rPr>
        <w:t>bazat pe costuri reale</w:t>
      </w:r>
      <w:r w:rsidR="00B944A1" w:rsidRPr="00C37E99">
        <w:rPr>
          <w:lang w:val="ro-RO"/>
        </w:rPr>
        <w:t>)</w:t>
      </w:r>
      <w:bookmarkEnd w:id="3"/>
    </w:p>
    <w:p w14:paraId="4A64A6AA" w14:textId="77777777" w:rsidR="007D3FB7" w:rsidRDefault="007D3FB7" w:rsidP="003E71F4">
      <w:pPr>
        <w:jc w:val="both"/>
        <w:rPr>
          <w:sz w:val="22"/>
          <w:szCs w:val="24"/>
          <w:lang w:val="ro-RO"/>
        </w:rPr>
      </w:pPr>
    </w:p>
    <w:p w14:paraId="125A92EA" w14:textId="77777777" w:rsidR="00D541C4" w:rsidRPr="00074942" w:rsidRDefault="00E20E2C" w:rsidP="00D541C4">
      <w:pPr>
        <w:jc w:val="both"/>
        <w:rPr>
          <w:sz w:val="18"/>
          <w:lang w:val="ro-RO"/>
        </w:rPr>
      </w:pPr>
      <w:r w:rsidRPr="00E63760">
        <w:rPr>
          <w:highlight w:val="yellow"/>
          <w:lang w:val="ro-RO"/>
        </w:rPr>
        <w:t>[</w:t>
      </w:r>
      <w:r w:rsidR="00D541C4" w:rsidRPr="00E63760">
        <w:rPr>
          <w:highlight w:val="yellow"/>
          <w:lang w:val="ro-RO"/>
        </w:rPr>
        <w:t>Nu este obligatoriu ca documentele din Anexa I s</w:t>
      </w:r>
      <w:r w:rsidR="00C139D3" w:rsidRPr="00E63760">
        <w:rPr>
          <w:highlight w:val="yellow"/>
          <w:lang w:val="ro-RO"/>
        </w:rPr>
        <w:t>ă fie prezentate terţilor conţinâ</w:t>
      </w:r>
      <w:r w:rsidR="00D541C4" w:rsidRPr="00E63760">
        <w:rPr>
          <w:highlight w:val="yellow"/>
          <w:lang w:val="ro-RO"/>
        </w:rPr>
        <w:t>nd semnături în original</w:t>
      </w:r>
      <w:r w:rsidR="003B0E39" w:rsidRPr="00E63760">
        <w:rPr>
          <w:highlight w:val="yellow"/>
          <w:lang w:val="ro-RO"/>
        </w:rPr>
        <w:t>;</w:t>
      </w:r>
      <w:r w:rsidR="00D541C4" w:rsidRPr="00E63760">
        <w:rPr>
          <w:highlight w:val="yellow"/>
          <w:lang w:val="ro-RO"/>
        </w:rPr>
        <w:t xml:space="preserve"> copii scanate ale semnăturilor </w:t>
      </w:r>
      <w:r w:rsidR="00D85747" w:rsidRPr="00E63760">
        <w:rPr>
          <w:highlight w:val="yellow"/>
          <w:lang w:val="ro-RO"/>
        </w:rPr>
        <w:t>ș</w:t>
      </w:r>
      <w:r w:rsidR="00CA29E8" w:rsidRPr="00E63760">
        <w:rPr>
          <w:highlight w:val="yellow"/>
          <w:lang w:val="ro-RO"/>
        </w:rPr>
        <w:t>i semn</w:t>
      </w:r>
      <w:r w:rsidR="00D85747" w:rsidRPr="00E63760">
        <w:rPr>
          <w:highlight w:val="yellow"/>
          <w:lang w:val="ro-RO"/>
        </w:rPr>
        <w:t>ă</w:t>
      </w:r>
      <w:r w:rsidR="00CA29E8" w:rsidRPr="00E63760">
        <w:rPr>
          <w:highlight w:val="yellow"/>
          <w:lang w:val="ro-RO"/>
        </w:rPr>
        <w:t xml:space="preserve">turile electronice </w:t>
      </w:r>
      <w:r w:rsidR="00D541C4" w:rsidRPr="00E63760">
        <w:rPr>
          <w:highlight w:val="yellow"/>
          <w:lang w:val="ro-RO"/>
        </w:rPr>
        <w:t>pot fi acceptate</w:t>
      </w:r>
      <w:r w:rsidR="00CA29E8" w:rsidRPr="00E63760">
        <w:rPr>
          <w:highlight w:val="yellow"/>
          <w:lang w:val="ro-RO"/>
        </w:rPr>
        <w:t xml:space="preserve"> (inclusiv prin </w:t>
      </w:r>
      <w:r w:rsidR="0094384D" w:rsidRPr="00E63760">
        <w:rPr>
          <w:highlight w:val="yellow"/>
          <w:lang w:val="ro-RO"/>
        </w:rPr>
        <w:t xml:space="preserve">intermediul </w:t>
      </w:r>
      <w:r w:rsidR="00CA29E8" w:rsidRPr="00E63760">
        <w:rPr>
          <w:highlight w:val="yellow"/>
          <w:lang w:val="ro-RO"/>
        </w:rPr>
        <w:t>Erasmus Without Paper</w:t>
      </w:r>
      <w:r w:rsidR="0094384D" w:rsidRPr="00E63760">
        <w:rPr>
          <w:highlight w:val="yellow"/>
          <w:lang w:val="ro-RO"/>
        </w:rPr>
        <w:t xml:space="preserve"> Network</w:t>
      </w:r>
      <w:r w:rsidR="00CA29E8" w:rsidRPr="00E63760">
        <w:rPr>
          <w:highlight w:val="yellow"/>
          <w:lang w:val="ro-RO"/>
        </w:rPr>
        <w:t xml:space="preserve">) </w:t>
      </w:r>
      <w:r w:rsidR="00D85747" w:rsidRPr="00E63760">
        <w:rPr>
          <w:highlight w:val="yellow"/>
          <w:lang w:val="ro-RO"/>
        </w:rPr>
        <w:t>î</w:t>
      </w:r>
      <w:r w:rsidR="00CA29E8" w:rsidRPr="00E63760">
        <w:rPr>
          <w:highlight w:val="yellow"/>
          <w:lang w:val="ro-RO"/>
        </w:rPr>
        <w:t>n func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ie de legisla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ia na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ional</w:t>
      </w:r>
      <w:r w:rsidR="00D85747" w:rsidRPr="00E63760">
        <w:rPr>
          <w:highlight w:val="yellow"/>
          <w:lang w:val="ro-RO"/>
        </w:rPr>
        <w:t>ă</w:t>
      </w:r>
      <w:r w:rsidR="00CA29E8" w:rsidRPr="00E63760">
        <w:rPr>
          <w:highlight w:val="yellow"/>
          <w:lang w:val="ro-RO"/>
        </w:rPr>
        <w:t xml:space="preserve"> sau </w:t>
      </w:r>
      <w:r w:rsidR="00D85747" w:rsidRPr="00E63760">
        <w:rPr>
          <w:highlight w:val="yellow"/>
          <w:lang w:val="ro-RO"/>
        </w:rPr>
        <w:t xml:space="preserve">de </w:t>
      </w:r>
      <w:r w:rsidR="00CA29E8" w:rsidRPr="00E63760">
        <w:rPr>
          <w:highlight w:val="yellow"/>
          <w:lang w:val="ro-RO"/>
        </w:rPr>
        <w:t>procedurile institu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iei</w:t>
      </w:r>
      <w:r w:rsidRPr="00E63760">
        <w:rPr>
          <w:szCs w:val="24"/>
          <w:highlight w:val="yellow"/>
          <w:lang w:val="ro-RO"/>
        </w:rPr>
        <w:t>.</w:t>
      </w:r>
      <w:r w:rsidR="00830128" w:rsidRPr="00E63760">
        <w:rPr>
          <w:szCs w:val="24"/>
          <w:highlight w:val="yellow"/>
          <w:lang w:val="ro-RO"/>
        </w:rPr>
        <w:t>]</w:t>
      </w:r>
    </w:p>
    <w:p w14:paraId="37C2D59A" w14:textId="77777777" w:rsidR="00F92BA8" w:rsidRPr="00074942" w:rsidRDefault="00F92BA8" w:rsidP="003E71F4">
      <w:pPr>
        <w:jc w:val="both"/>
        <w:rPr>
          <w:sz w:val="22"/>
          <w:szCs w:val="24"/>
          <w:highlight w:val="cyan"/>
          <w:lang w:val="ro-RO"/>
        </w:rPr>
      </w:pPr>
    </w:p>
    <w:p w14:paraId="4889506F" w14:textId="77777777" w:rsidR="00D5448C" w:rsidRPr="00074942" w:rsidRDefault="00D541C4" w:rsidP="00D541C4">
      <w:pPr>
        <w:jc w:val="center"/>
        <w:rPr>
          <w:sz w:val="24"/>
          <w:szCs w:val="24"/>
          <w:lang w:val="ro-RO"/>
        </w:rPr>
      </w:pPr>
      <w:r w:rsidRPr="00074942">
        <w:rPr>
          <w:sz w:val="24"/>
          <w:szCs w:val="24"/>
          <w:lang w:val="ro-RO"/>
        </w:rPr>
        <w:t>CONDIŢII SPECIALE</w:t>
      </w:r>
    </w:p>
    <w:p w14:paraId="56DF83D8" w14:textId="77777777" w:rsidR="00D541C4" w:rsidRPr="00074942" w:rsidRDefault="00D541C4" w:rsidP="00D541C4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18"/>
          <w:lang w:val="ro-RO"/>
        </w:rPr>
      </w:pPr>
    </w:p>
    <w:p w14:paraId="57D1E749" w14:textId="77777777" w:rsidR="00D541C4" w:rsidRPr="00074942" w:rsidRDefault="00D541C4" w:rsidP="00D541C4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  <w:r w:rsidRPr="00074942">
        <w:rPr>
          <w:sz w:val="20"/>
          <w:lang w:val="ro-RO"/>
        </w:rPr>
        <w:t xml:space="preserve">ARTICOLUL 1 – OBIECTUL CONTRACTULUI </w:t>
      </w:r>
    </w:p>
    <w:p w14:paraId="2AA2B1FD" w14:textId="6DD0FC8F" w:rsidR="00D541C4" w:rsidRPr="00074942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1.1</w:t>
      </w:r>
      <w:r w:rsidRPr="00074942">
        <w:rPr>
          <w:lang w:val="ro-RO"/>
        </w:rPr>
        <w:tab/>
      </w:r>
      <w:r w:rsidR="003B0E39" w:rsidRPr="00074942">
        <w:rPr>
          <w:lang w:val="ro-RO"/>
        </w:rPr>
        <w:t>B</w:t>
      </w:r>
      <w:r w:rsidRPr="00074942">
        <w:rPr>
          <w:lang w:val="ro-RO"/>
        </w:rPr>
        <w:t>eneficiar</w:t>
      </w:r>
      <w:r w:rsidR="003B0E39" w:rsidRPr="00074942">
        <w:rPr>
          <w:lang w:val="ro-RO"/>
        </w:rPr>
        <w:t>ul</w:t>
      </w:r>
      <w:r w:rsidR="00E20E2C">
        <w:rPr>
          <w:lang w:val="ro-RO"/>
        </w:rPr>
        <w:t xml:space="preserve"> </w:t>
      </w:r>
      <w:r w:rsidRPr="00074942">
        <w:rPr>
          <w:lang w:val="ro-RO"/>
        </w:rPr>
        <w:t>se</w:t>
      </w:r>
      <w:r w:rsidR="00E20E2C">
        <w:rPr>
          <w:lang w:val="ro-RO"/>
        </w:rPr>
        <w:t xml:space="preserve"> </w:t>
      </w:r>
      <w:r w:rsidRPr="00074942">
        <w:rPr>
          <w:lang w:val="ro-RO"/>
        </w:rPr>
        <w:t xml:space="preserve">angajează să acorde sprijin participantului în vederea desfășurării unei activităţi de mobilitate în cadrul programului Erasmus+. </w:t>
      </w:r>
    </w:p>
    <w:p w14:paraId="3E9301EA" w14:textId="4B4BA6A4" w:rsidR="00D541C4" w:rsidRPr="00074942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1.2</w:t>
      </w:r>
      <w:r w:rsidRPr="00074942">
        <w:rPr>
          <w:lang w:val="ro-RO"/>
        </w:rPr>
        <w:tab/>
        <w:t>Participantul acceptă sprijinul precizat la art</w:t>
      </w:r>
      <w:r w:rsidR="00685227">
        <w:rPr>
          <w:lang w:val="ro-RO"/>
        </w:rPr>
        <w:t>.</w:t>
      </w:r>
      <w:r w:rsidRPr="00074942">
        <w:rPr>
          <w:lang w:val="ro-RO"/>
        </w:rPr>
        <w:t xml:space="preserve"> 3 și se angajează să desfăşoare activitatea de mobilitate de </w:t>
      </w:r>
      <w:r w:rsidRPr="00E63760">
        <w:rPr>
          <w:highlight w:val="cyan"/>
          <w:lang w:val="ro-RO"/>
        </w:rPr>
        <w:t>[studi</w:t>
      </w:r>
      <w:r w:rsidR="000F1D76" w:rsidRPr="00E63760">
        <w:rPr>
          <w:highlight w:val="cyan"/>
          <w:lang w:val="ro-RO"/>
        </w:rPr>
        <w:t>u</w:t>
      </w:r>
      <w:r w:rsidR="0027600F" w:rsidRPr="00E63760">
        <w:rPr>
          <w:highlight w:val="cyan"/>
          <w:lang w:val="ro-RO"/>
        </w:rPr>
        <w:t xml:space="preserve"> </w:t>
      </w:r>
      <w:r w:rsidRPr="00E63760">
        <w:rPr>
          <w:highlight w:val="cyan"/>
          <w:lang w:val="ro-RO"/>
        </w:rPr>
        <w:t>/</w:t>
      </w:r>
      <w:r w:rsidR="0027600F" w:rsidRPr="00E63760">
        <w:rPr>
          <w:highlight w:val="cyan"/>
          <w:lang w:val="ro-RO"/>
        </w:rPr>
        <w:t xml:space="preserve"> </w:t>
      </w:r>
      <w:r w:rsidRPr="00E63760">
        <w:rPr>
          <w:highlight w:val="cyan"/>
          <w:lang w:val="ro-RO"/>
        </w:rPr>
        <w:t>plasament</w:t>
      </w:r>
      <w:r w:rsidR="0027600F" w:rsidRPr="00E63760">
        <w:rPr>
          <w:highlight w:val="cyan"/>
          <w:lang w:val="ro-RO"/>
        </w:rPr>
        <w:t xml:space="preserve"> </w:t>
      </w:r>
      <w:r w:rsidRPr="00E63760">
        <w:rPr>
          <w:highlight w:val="cyan"/>
          <w:lang w:val="ro-RO"/>
        </w:rPr>
        <w:t>/ studi</w:t>
      </w:r>
      <w:r w:rsidR="000F1D76" w:rsidRPr="00E63760">
        <w:rPr>
          <w:highlight w:val="cyan"/>
          <w:lang w:val="ro-RO"/>
        </w:rPr>
        <w:t>u</w:t>
      </w:r>
      <w:r w:rsidRPr="00E63760">
        <w:rPr>
          <w:highlight w:val="cyan"/>
          <w:lang w:val="ro-RO"/>
        </w:rPr>
        <w:t xml:space="preserve"> şi plasament]</w:t>
      </w:r>
      <w:r w:rsidRPr="00074942">
        <w:rPr>
          <w:lang w:val="ro-RO"/>
        </w:rPr>
        <w:t xml:space="preserve"> conform Anex</w:t>
      </w:r>
      <w:r w:rsidR="003B0E39" w:rsidRPr="00074942">
        <w:rPr>
          <w:lang w:val="ro-RO"/>
        </w:rPr>
        <w:t>ei</w:t>
      </w:r>
      <w:r w:rsidRPr="00074942">
        <w:rPr>
          <w:lang w:val="ro-RO"/>
        </w:rPr>
        <w:t xml:space="preserve"> </w:t>
      </w:r>
      <w:r w:rsidR="004F5764">
        <w:rPr>
          <w:lang w:val="ro-RO"/>
        </w:rPr>
        <w:t>I</w:t>
      </w:r>
      <w:r w:rsidRPr="00074942">
        <w:rPr>
          <w:lang w:val="ro-RO"/>
        </w:rPr>
        <w:t xml:space="preserve">. </w:t>
      </w:r>
    </w:p>
    <w:p w14:paraId="28BD4108" w14:textId="77777777" w:rsidR="00D541C4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1.3.</w:t>
      </w:r>
      <w:r w:rsidRPr="00074942">
        <w:rPr>
          <w:lang w:val="ro-RO"/>
        </w:rPr>
        <w:tab/>
      </w:r>
      <w:r w:rsidR="009E7565" w:rsidRPr="00074942">
        <w:rPr>
          <w:lang w:val="ro-RO"/>
        </w:rPr>
        <w:t>Modificările la prezentul contract</w:t>
      </w:r>
      <w:r w:rsidR="00631BEF">
        <w:rPr>
          <w:lang w:val="ro-RO"/>
        </w:rPr>
        <w:t xml:space="preserve"> </w:t>
      </w:r>
      <w:r w:rsidR="009E7565" w:rsidRPr="00074942">
        <w:rPr>
          <w:lang w:val="ro-RO"/>
        </w:rPr>
        <w:t xml:space="preserve">vor fi </w:t>
      </w:r>
      <w:r w:rsidR="00B944A1">
        <w:rPr>
          <w:lang w:val="ro-RO"/>
        </w:rPr>
        <w:t>solicitat</w:t>
      </w:r>
      <w:r w:rsidR="009E7565" w:rsidRPr="00074942">
        <w:rPr>
          <w:lang w:val="ro-RO"/>
        </w:rPr>
        <w:t xml:space="preserve">e </w:t>
      </w:r>
      <w:r w:rsidR="000F1D76">
        <w:rPr>
          <w:lang w:val="ro-RO"/>
        </w:rPr>
        <w:t>ș</w:t>
      </w:r>
      <w:r w:rsidR="009E7565" w:rsidRPr="00074942">
        <w:rPr>
          <w:lang w:val="ro-RO"/>
        </w:rPr>
        <w:t>i aprobate de ambele p</w:t>
      </w:r>
      <w:r w:rsidR="004E346E" w:rsidRPr="00074942">
        <w:rPr>
          <w:lang w:val="ro-RO"/>
        </w:rPr>
        <w:t>ă</w:t>
      </w:r>
      <w:r w:rsidR="009E7565" w:rsidRPr="00074942">
        <w:rPr>
          <w:lang w:val="ro-RO"/>
        </w:rPr>
        <w:t>r</w:t>
      </w:r>
      <w:r w:rsidR="004E346E" w:rsidRPr="00074942">
        <w:rPr>
          <w:lang w:val="ro-RO"/>
        </w:rPr>
        <w:t>ț</w:t>
      </w:r>
      <w:r w:rsidR="009E7565" w:rsidRPr="00074942">
        <w:rPr>
          <w:lang w:val="ro-RO"/>
        </w:rPr>
        <w:t>i printr-o notificare oficial</w:t>
      </w:r>
      <w:r w:rsidR="004E346E" w:rsidRPr="00074942">
        <w:rPr>
          <w:lang w:val="ro-RO"/>
        </w:rPr>
        <w:t>ă</w:t>
      </w:r>
      <w:r w:rsidR="009E7565" w:rsidRPr="00074942">
        <w:rPr>
          <w:lang w:val="ro-RO"/>
        </w:rPr>
        <w:t xml:space="preserve"> </w:t>
      </w:r>
      <w:r w:rsidR="004E346E" w:rsidRPr="00074942">
        <w:rPr>
          <w:lang w:val="ro-RO"/>
        </w:rPr>
        <w:t>î</w:t>
      </w:r>
      <w:r w:rsidR="009E7565" w:rsidRPr="00074942">
        <w:rPr>
          <w:lang w:val="ro-RO"/>
        </w:rPr>
        <w:t xml:space="preserve">n scris sau </w:t>
      </w:r>
      <w:r w:rsidR="008559BD">
        <w:rPr>
          <w:lang w:val="ro-RO"/>
        </w:rPr>
        <w:t xml:space="preserve">prin mesaj </w:t>
      </w:r>
      <w:r w:rsidR="009E7565" w:rsidRPr="00074942">
        <w:rPr>
          <w:lang w:val="ro-RO"/>
        </w:rPr>
        <w:t>electronic.</w:t>
      </w:r>
    </w:p>
    <w:p w14:paraId="7F748D45" w14:textId="77777777" w:rsidR="00EC4B76" w:rsidRPr="00074942" w:rsidRDefault="00EC4B76" w:rsidP="00D541C4">
      <w:pPr>
        <w:ind w:left="567" w:hanging="567"/>
        <w:jc w:val="both"/>
        <w:rPr>
          <w:sz w:val="18"/>
          <w:lang w:val="ro-RO"/>
        </w:rPr>
      </w:pPr>
    </w:p>
    <w:p w14:paraId="355C8734" w14:textId="77777777" w:rsidR="00D541C4" w:rsidRPr="00074942" w:rsidRDefault="00D541C4" w:rsidP="00D541C4">
      <w:pPr>
        <w:pBdr>
          <w:bottom w:val="single" w:sz="6" w:space="1" w:color="auto"/>
        </w:pBdr>
        <w:ind w:left="567" w:hanging="567"/>
        <w:rPr>
          <w:lang w:val="ro-RO"/>
        </w:rPr>
      </w:pPr>
      <w:r w:rsidRPr="00074942">
        <w:rPr>
          <w:lang w:val="ro-RO"/>
        </w:rPr>
        <w:t xml:space="preserve">ARTICOLUL 2 – INTRAREA ÎN VIGOARE ȘI DURATA </w:t>
      </w:r>
      <w:r w:rsidR="003B0E39" w:rsidRPr="00074942">
        <w:rPr>
          <w:lang w:val="ro-RO"/>
        </w:rPr>
        <w:t>MOBILIT</w:t>
      </w:r>
      <w:r w:rsidR="004E346E" w:rsidRPr="00074942">
        <w:rPr>
          <w:lang w:val="ro-RO"/>
        </w:rPr>
        <w:t>ĂȚ</w:t>
      </w:r>
      <w:r w:rsidR="003B0E39" w:rsidRPr="00074942">
        <w:rPr>
          <w:lang w:val="ro-RO"/>
        </w:rPr>
        <w:t>II</w:t>
      </w:r>
    </w:p>
    <w:p w14:paraId="39BBA88A" w14:textId="77777777" w:rsidR="00D541C4" w:rsidRPr="00074942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2.1</w:t>
      </w:r>
      <w:r w:rsidRPr="00074942">
        <w:rPr>
          <w:lang w:val="ro-RO"/>
        </w:rPr>
        <w:tab/>
        <w:t xml:space="preserve">Contractul intră în vigoare la data semnării </w:t>
      </w:r>
      <w:r w:rsidR="003B0E39" w:rsidRPr="00074942">
        <w:rPr>
          <w:lang w:val="ro-RO"/>
        </w:rPr>
        <w:t xml:space="preserve">sale </w:t>
      </w:r>
      <w:r w:rsidRPr="00074942">
        <w:rPr>
          <w:lang w:val="ro-RO"/>
        </w:rPr>
        <w:t>de către ultima din</w:t>
      </w:r>
      <w:r w:rsidR="008E5FCE">
        <w:rPr>
          <w:lang w:val="ro-RO"/>
        </w:rPr>
        <w:t>tre</w:t>
      </w:r>
      <w:r w:rsidRPr="00074942">
        <w:rPr>
          <w:lang w:val="ro-RO"/>
        </w:rPr>
        <w:t xml:space="preserve"> cele două părţi semnatare. </w:t>
      </w:r>
    </w:p>
    <w:p w14:paraId="6F3D7705" w14:textId="154D6D94" w:rsidR="00D541C4" w:rsidRPr="00074942" w:rsidRDefault="00D541C4" w:rsidP="00A852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2.2</w:t>
      </w:r>
      <w:r w:rsidRPr="00074942">
        <w:rPr>
          <w:lang w:val="ro-RO"/>
        </w:rPr>
        <w:tab/>
        <w:t xml:space="preserve">Mobilitatea </w:t>
      </w:r>
      <w:r w:rsidR="003E5234">
        <w:rPr>
          <w:lang w:val="ro-RO"/>
        </w:rPr>
        <w:t>fizic</w:t>
      </w:r>
      <w:r w:rsidR="00D85747">
        <w:rPr>
          <w:lang w:val="ro-RO"/>
        </w:rPr>
        <w:t>ă</w:t>
      </w:r>
      <w:r w:rsidR="003E5234">
        <w:rPr>
          <w:lang w:val="ro-RO"/>
        </w:rPr>
        <w:t xml:space="preserve"> </w:t>
      </w:r>
      <w:r w:rsidR="003B0E39" w:rsidRPr="00074942">
        <w:rPr>
          <w:lang w:val="ro-RO"/>
        </w:rPr>
        <w:t xml:space="preserve">va </w:t>
      </w:r>
      <w:r w:rsidRPr="00074942">
        <w:rPr>
          <w:lang w:val="ro-RO"/>
        </w:rPr>
        <w:t xml:space="preserve">începe </w:t>
      </w:r>
      <w:r w:rsidR="00D85747">
        <w:rPr>
          <w:lang w:val="ro-RO"/>
        </w:rPr>
        <w:t xml:space="preserve">cel mai devreme </w:t>
      </w:r>
      <w:r w:rsidRPr="00074942">
        <w:rPr>
          <w:lang w:val="ro-RO"/>
        </w:rPr>
        <w:t>la</w:t>
      </w:r>
      <w:r w:rsidR="004E346E" w:rsidRPr="00074942">
        <w:rPr>
          <w:lang w:val="ro-RO"/>
        </w:rPr>
        <w:t xml:space="preserve"> data de</w:t>
      </w:r>
      <w:r w:rsidRPr="00074942">
        <w:rPr>
          <w:lang w:val="ro-RO"/>
        </w:rPr>
        <w:t xml:space="preserve"> </w:t>
      </w:r>
      <w:r w:rsidRPr="00263180">
        <w:rPr>
          <w:highlight w:val="cyan"/>
          <w:lang w:val="ro-RO"/>
        </w:rPr>
        <w:t>[data]</w:t>
      </w:r>
      <w:r w:rsidR="003E5234">
        <w:rPr>
          <w:lang w:val="ro-RO"/>
        </w:rPr>
        <w:t xml:space="preserve"> </w:t>
      </w:r>
      <w:r w:rsidRPr="00074942">
        <w:rPr>
          <w:lang w:val="ro-RO"/>
        </w:rPr>
        <w:t xml:space="preserve">și se </w:t>
      </w:r>
      <w:r w:rsidR="003B0E39" w:rsidRPr="00074942">
        <w:rPr>
          <w:lang w:val="ro-RO"/>
        </w:rPr>
        <w:t xml:space="preserve">va </w:t>
      </w:r>
      <w:r w:rsidRPr="00074942">
        <w:rPr>
          <w:lang w:val="ro-RO"/>
        </w:rPr>
        <w:t>închei</w:t>
      </w:r>
      <w:r w:rsidR="004E346E" w:rsidRPr="00074942">
        <w:rPr>
          <w:lang w:val="ro-RO"/>
        </w:rPr>
        <w:t xml:space="preserve">a </w:t>
      </w:r>
      <w:bookmarkStart w:id="5" w:name="_Hlk84504204"/>
      <w:r w:rsidR="003E5234">
        <w:rPr>
          <w:lang w:val="ro-RO"/>
        </w:rPr>
        <w:t>cel mai t</w:t>
      </w:r>
      <w:r w:rsidR="00AD0360">
        <w:rPr>
          <w:lang w:val="ro-RO"/>
        </w:rPr>
        <w:t>â</w:t>
      </w:r>
      <w:r w:rsidR="003E5234">
        <w:rPr>
          <w:lang w:val="ro-RO"/>
        </w:rPr>
        <w:t xml:space="preserve">rziu </w:t>
      </w:r>
      <w:bookmarkEnd w:id="5"/>
      <w:r w:rsidRPr="00074942">
        <w:rPr>
          <w:lang w:val="ro-RO"/>
        </w:rPr>
        <w:t xml:space="preserve">la data de </w:t>
      </w:r>
      <w:r w:rsidRPr="00263180">
        <w:rPr>
          <w:highlight w:val="cyan"/>
          <w:lang w:val="ro-RO"/>
        </w:rPr>
        <w:t>[data]</w:t>
      </w:r>
      <w:r w:rsidRPr="00074942">
        <w:rPr>
          <w:lang w:val="ro-RO"/>
        </w:rPr>
        <w:t>. Data de încep</w:t>
      </w:r>
      <w:r w:rsidR="000F1D76">
        <w:rPr>
          <w:lang w:val="ro-RO"/>
        </w:rPr>
        <w:t>ere</w:t>
      </w:r>
      <w:r w:rsidRPr="00074942">
        <w:rPr>
          <w:lang w:val="ro-RO"/>
        </w:rPr>
        <w:t xml:space="preserve"> a perioadei de mobilitate</w:t>
      </w:r>
      <w:r w:rsidR="009D4DAC">
        <w:rPr>
          <w:lang w:val="ro-RO"/>
        </w:rPr>
        <w:t xml:space="preserve"> fizică</w:t>
      </w:r>
      <w:r w:rsidRPr="00074942">
        <w:rPr>
          <w:lang w:val="ro-RO"/>
        </w:rPr>
        <w:t xml:space="preserve"> este prima zi în care participantul trebuie să fie prezent </w:t>
      </w:r>
      <w:r w:rsidR="0047783A">
        <w:rPr>
          <w:lang w:val="ro-RO"/>
        </w:rPr>
        <w:t xml:space="preserve">fizic </w:t>
      </w:r>
      <w:r w:rsidRPr="00074942">
        <w:rPr>
          <w:lang w:val="ro-RO"/>
        </w:rPr>
        <w:t xml:space="preserve">la </w:t>
      </w:r>
      <w:r w:rsidR="002D015C">
        <w:rPr>
          <w:lang w:val="ro-RO"/>
        </w:rPr>
        <w:t>instituția/</w:t>
      </w:r>
      <w:r w:rsidRPr="00074942">
        <w:rPr>
          <w:lang w:val="ro-RO"/>
        </w:rPr>
        <w:t>organizaţia de primire</w:t>
      </w:r>
      <w:r w:rsidR="000F1D76">
        <w:rPr>
          <w:lang w:val="ro-RO"/>
        </w:rPr>
        <w:t>,</w:t>
      </w:r>
      <w:r w:rsidR="0047783A">
        <w:rPr>
          <w:lang w:val="ro-RO"/>
        </w:rPr>
        <w:t xml:space="preserve"> iar</w:t>
      </w:r>
      <w:r w:rsidR="0047783A" w:rsidRPr="0047783A">
        <w:rPr>
          <w:lang w:val="ro-RO"/>
        </w:rPr>
        <w:t xml:space="preserve"> </w:t>
      </w:r>
      <w:r w:rsidR="0047783A">
        <w:rPr>
          <w:lang w:val="ro-RO"/>
        </w:rPr>
        <w:t>d</w:t>
      </w:r>
      <w:r w:rsidR="0047783A" w:rsidRPr="00074942">
        <w:rPr>
          <w:lang w:val="ro-RO"/>
        </w:rPr>
        <w:t xml:space="preserve">ata de încheiere a perioadei de mobilitate este ultima zi în care participantul trebuie să fie prezent </w:t>
      </w:r>
      <w:r w:rsidR="0047783A">
        <w:rPr>
          <w:lang w:val="ro-RO"/>
        </w:rPr>
        <w:t xml:space="preserve">fizic </w:t>
      </w:r>
      <w:r w:rsidR="0047783A" w:rsidRPr="00074942">
        <w:rPr>
          <w:lang w:val="ro-RO"/>
        </w:rPr>
        <w:t xml:space="preserve">la </w:t>
      </w:r>
      <w:r w:rsidR="002D015C">
        <w:rPr>
          <w:lang w:val="ro-RO"/>
        </w:rPr>
        <w:t>instituția/</w:t>
      </w:r>
      <w:r w:rsidR="0047783A" w:rsidRPr="00074942">
        <w:rPr>
          <w:lang w:val="ro-RO"/>
        </w:rPr>
        <w:t>organizaţia de primire</w:t>
      </w:r>
      <w:r w:rsidR="00B944A1">
        <w:rPr>
          <w:lang w:val="ro-RO"/>
        </w:rPr>
        <w:t>.</w:t>
      </w:r>
      <w:r w:rsidRPr="00074942">
        <w:rPr>
          <w:lang w:val="ro-RO"/>
        </w:rPr>
        <w:t xml:space="preserve"> </w:t>
      </w:r>
      <w:r w:rsidRPr="0079548F">
        <w:rPr>
          <w:highlight w:val="yellow"/>
          <w:lang w:val="ro-RO"/>
        </w:rPr>
        <w:t>[</w:t>
      </w:r>
      <w:r w:rsidR="003B0E39" w:rsidRPr="00E63760">
        <w:rPr>
          <w:highlight w:val="yellow"/>
          <w:lang w:val="ro-RO"/>
        </w:rPr>
        <w:t>B</w:t>
      </w:r>
      <w:r w:rsidR="0051193A" w:rsidRPr="00E63760">
        <w:rPr>
          <w:highlight w:val="yellow"/>
          <w:lang w:val="ro-RO"/>
        </w:rPr>
        <w:t>eneficiar</w:t>
      </w:r>
      <w:r w:rsidR="003B0E39" w:rsidRPr="00E63760">
        <w:rPr>
          <w:highlight w:val="yellow"/>
          <w:lang w:val="ro-RO"/>
        </w:rPr>
        <w:t>ul</w:t>
      </w:r>
      <w:r w:rsidRPr="00E63760">
        <w:rPr>
          <w:highlight w:val="yellow"/>
          <w:lang w:val="ro-RO"/>
        </w:rPr>
        <w:t xml:space="preserve"> va selecta </w:t>
      </w:r>
      <w:r w:rsidR="00803914" w:rsidRPr="00E63760">
        <w:rPr>
          <w:highlight w:val="yellow"/>
          <w:lang w:val="ro-RO"/>
        </w:rPr>
        <w:t>pentru</w:t>
      </w:r>
      <w:r w:rsidR="00B20783" w:rsidRPr="00E63760">
        <w:rPr>
          <w:highlight w:val="yellow"/>
          <w:lang w:val="ro-RO"/>
        </w:rPr>
        <w:t xml:space="preserve"> </w:t>
      </w:r>
      <w:r w:rsidR="00803914" w:rsidRPr="00E63760">
        <w:rPr>
          <w:highlight w:val="yellow"/>
          <w:lang w:val="ro-RO"/>
        </w:rPr>
        <w:t>participanţi</w:t>
      </w:r>
      <w:r w:rsidR="003B0E39" w:rsidRPr="00E63760">
        <w:rPr>
          <w:highlight w:val="yellow"/>
          <w:lang w:val="ro-RO"/>
        </w:rPr>
        <w:t>i</w:t>
      </w:r>
      <w:r w:rsidR="00803914" w:rsidRPr="00E63760">
        <w:rPr>
          <w:highlight w:val="yellow"/>
          <w:lang w:val="ro-RO"/>
        </w:rPr>
        <w:t xml:space="preserve"> care urmează cursuri lingvistice asigurate de o altă organizaţie, nu de cea de primire, aceste cursuri fiind considerate parte relevantă a perio</w:t>
      </w:r>
      <w:r w:rsidR="00C139D3" w:rsidRPr="00E63760">
        <w:rPr>
          <w:highlight w:val="yellow"/>
          <w:lang w:val="ro-RO"/>
        </w:rPr>
        <w:t>a</w:t>
      </w:r>
      <w:r w:rsidR="00803914" w:rsidRPr="00E63760">
        <w:rPr>
          <w:highlight w:val="yellow"/>
          <w:lang w:val="ro-RO"/>
        </w:rPr>
        <w:t>dei de mobilitate în ţara gazdă</w:t>
      </w:r>
      <w:r w:rsidRPr="004F5764">
        <w:rPr>
          <w:highlight w:val="yellow"/>
          <w:lang w:val="ro-RO"/>
        </w:rPr>
        <w:t>:</w:t>
      </w:r>
      <w:r w:rsidR="00C3337D" w:rsidRPr="00E63760">
        <w:rPr>
          <w:highlight w:val="cyan"/>
          <w:lang w:val="ro-RO"/>
        </w:rPr>
        <w:t xml:space="preserve">Data de începere a perioadei de mobilitate este prima zi de </w:t>
      </w:r>
      <w:r w:rsidR="005D326A" w:rsidRPr="00E63760">
        <w:rPr>
          <w:highlight w:val="cyan"/>
          <w:lang w:val="ro-RO"/>
        </w:rPr>
        <w:t xml:space="preserve">prezenţă la cursul lingvistic </w:t>
      </w:r>
      <w:r w:rsidR="003B0E39" w:rsidRPr="00E63760">
        <w:rPr>
          <w:highlight w:val="cyan"/>
          <w:lang w:val="ro-RO"/>
        </w:rPr>
        <w:t>desf</w:t>
      </w:r>
      <w:r w:rsidR="004E346E" w:rsidRPr="00E63760">
        <w:rPr>
          <w:highlight w:val="cyan"/>
          <w:lang w:val="ro-RO"/>
        </w:rPr>
        <w:t>ăș</w:t>
      </w:r>
      <w:r w:rsidR="003B0E39" w:rsidRPr="00E63760">
        <w:rPr>
          <w:highlight w:val="cyan"/>
          <w:lang w:val="ro-RO"/>
        </w:rPr>
        <w:t xml:space="preserve">urat </w:t>
      </w:r>
      <w:r w:rsidR="005D326A" w:rsidRPr="00E63760">
        <w:rPr>
          <w:highlight w:val="cyan"/>
          <w:lang w:val="ro-RO"/>
        </w:rPr>
        <w:t>în afara organizaţiei de primire</w:t>
      </w:r>
      <w:r w:rsidR="005D326A" w:rsidRPr="009E6A36">
        <w:rPr>
          <w:highlight w:val="cyan"/>
          <w:lang w:val="ro-RO"/>
        </w:rPr>
        <w:t>]</w:t>
      </w:r>
      <w:r w:rsidR="004B28B8" w:rsidRPr="00074942">
        <w:rPr>
          <w:lang w:val="ro-RO"/>
        </w:rPr>
        <w:t>.</w:t>
      </w:r>
    </w:p>
    <w:p w14:paraId="76A4AEDC" w14:textId="5AD28BD1" w:rsidR="0070133A" w:rsidRPr="00074942" w:rsidRDefault="00D541C4" w:rsidP="000F1616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2.3</w:t>
      </w:r>
      <w:r w:rsidRPr="00074942">
        <w:rPr>
          <w:lang w:val="ro-RO"/>
        </w:rPr>
        <w:tab/>
      </w:r>
      <w:r w:rsidR="00B03105">
        <w:rPr>
          <w:lang w:val="ro-RO"/>
        </w:rPr>
        <w:t xml:space="preserve">Durata minimă a perioadei de mobilitate fizică este de </w:t>
      </w:r>
      <w:r w:rsidR="00B03105" w:rsidRPr="00891E0E">
        <w:rPr>
          <w:highlight w:val="yellow"/>
          <w:lang w:val="ro-RO"/>
        </w:rPr>
        <w:t>[pentru mobilitatea de lungă durată</w:t>
      </w:r>
      <w:r w:rsidR="004C4E6D">
        <w:rPr>
          <w:highlight w:val="yellow"/>
          <w:lang w:val="ro-RO"/>
        </w:rPr>
        <w:t>:</w:t>
      </w:r>
      <w:r w:rsidR="00B03105" w:rsidRPr="00891E0E">
        <w:rPr>
          <w:highlight w:val="cyan"/>
          <w:lang w:val="ro-RO"/>
        </w:rPr>
        <w:t>2 luni</w:t>
      </w:r>
      <w:r w:rsidR="00B03105" w:rsidRPr="0079548F">
        <w:rPr>
          <w:highlight w:val="cyan"/>
          <w:lang w:val="ro-RO"/>
        </w:rPr>
        <w:t xml:space="preserve"> </w:t>
      </w:r>
      <w:r w:rsidR="00B03105" w:rsidRPr="00572206">
        <w:rPr>
          <w:highlight w:val="yellow"/>
          <w:lang w:val="ro-RO"/>
        </w:rPr>
        <w:t>/ pentru mobilitatea de scurtă durată</w:t>
      </w:r>
      <w:r w:rsidR="004C4E6D">
        <w:rPr>
          <w:highlight w:val="yellow"/>
          <w:lang w:val="ro-RO"/>
        </w:rPr>
        <w:t>:</w:t>
      </w:r>
      <w:r w:rsidR="00B03105" w:rsidRPr="00572206">
        <w:rPr>
          <w:highlight w:val="cyan"/>
          <w:lang w:val="ro-RO"/>
        </w:rPr>
        <w:t>5 zile</w:t>
      </w:r>
      <w:r w:rsidR="004F5764" w:rsidRPr="004F5764">
        <w:rPr>
          <w:highlight w:val="yellow"/>
          <w:lang w:val="ro-RO"/>
        </w:rPr>
        <w:t>]</w:t>
      </w:r>
      <w:r w:rsidR="00B03105" w:rsidRPr="004C4E6D">
        <w:rPr>
          <w:lang w:val="ro-RO"/>
        </w:rPr>
        <w:t>.</w:t>
      </w:r>
      <w:r w:rsidR="00B03105">
        <w:rPr>
          <w:lang w:val="ro-RO"/>
        </w:rPr>
        <w:t xml:space="preserve"> </w:t>
      </w:r>
      <w:r w:rsidR="006D6FC7" w:rsidRPr="00B03105">
        <w:rPr>
          <w:lang w:val="ro-RO"/>
        </w:rPr>
        <w:t>D</w:t>
      </w:r>
      <w:r w:rsidR="0070133A" w:rsidRPr="00B03105">
        <w:rPr>
          <w:lang w:val="ro-RO"/>
        </w:rPr>
        <w:t>urata totală a perioadei de mobilitate</w:t>
      </w:r>
      <w:r w:rsidR="00E43A07" w:rsidRPr="00B03105">
        <w:rPr>
          <w:lang w:val="ro-RO"/>
        </w:rPr>
        <w:t xml:space="preserve"> </w:t>
      </w:r>
      <w:r w:rsidR="00CF04DB" w:rsidRPr="00B03105">
        <w:rPr>
          <w:lang w:val="ro-RO"/>
        </w:rPr>
        <w:t>fizic</w:t>
      </w:r>
      <w:r w:rsidR="00D85747" w:rsidRPr="00B03105">
        <w:rPr>
          <w:lang w:val="ro-RO"/>
        </w:rPr>
        <w:t>ă</w:t>
      </w:r>
      <w:r w:rsidR="005E10A2" w:rsidRPr="00B03105">
        <w:rPr>
          <w:lang w:val="ro-RO"/>
        </w:rPr>
        <w:t xml:space="preserve"> nu </w:t>
      </w:r>
      <w:r w:rsidR="00324ED3" w:rsidRPr="00B03105">
        <w:rPr>
          <w:lang w:val="ro-RO"/>
        </w:rPr>
        <w:t>trebuie s</w:t>
      </w:r>
      <w:r w:rsidR="00E52769" w:rsidRPr="00B03105">
        <w:rPr>
          <w:lang w:val="ro-RO"/>
        </w:rPr>
        <w:t>ă</w:t>
      </w:r>
      <w:r w:rsidR="00324ED3" w:rsidRPr="00B03105">
        <w:rPr>
          <w:lang w:val="ro-RO"/>
        </w:rPr>
        <w:t xml:space="preserve"> depășească</w:t>
      </w:r>
      <w:r w:rsidR="005E10A2" w:rsidRPr="00B03105">
        <w:rPr>
          <w:lang w:val="ro-RO"/>
        </w:rPr>
        <w:t xml:space="preserve"> </w:t>
      </w:r>
      <w:r w:rsidR="00B03105" w:rsidRPr="00572206">
        <w:rPr>
          <w:highlight w:val="yellow"/>
          <w:lang w:val="ro-RO"/>
        </w:rPr>
        <w:t>[pentru mobilitatea de lungă durată</w:t>
      </w:r>
      <w:r w:rsidR="004C4E6D">
        <w:rPr>
          <w:highlight w:val="yellow"/>
          <w:lang w:val="ro-RO"/>
        </w:rPr>
        <w:t>:</w:t>
      </w:r>
      <w:r w:rsidR="00B03105" w:rsidRPr="00572206">
        <w:rPr>
          <w:highlight w:val="cyan"/>
          <w:lang w:val="ro-RO"/>
        </w:rPr>
        <w:t>1</w:t>
      </w:r>
      <w:r w:rsidR="005E10A2" w:rsidRPr="00572206">
        <w:rPr>
          <w:highlight w:val="cyan"/>
          <w:lang w:val="ro-RO"/>
        </w:rPr>
        <w:t>2 luni</w:t>
      </w:r>
      <w:r w:rsidR="00B03105" w:rsidRPr="0079548F">
        <w:rPr>
          <w:highlight w:val="cyan"/>
          <w:lang w:val="ro-RO"/>
        </w:rPr>
        <w:t xml:space="preserve"> </w:t>
      </w:r>
      <w:r w:rsidR="00B03105" w:rsidRPr="0079548F">
        <w:rPr>
          <w:lang w:val="ro-RO"/>
        </w:rPr>
        <w:t>/</w:t>
      </w:r>
      <w:r w:rsidR="006D6FC7" w:rsidRPr="0079548F">
        <w:rPr>
          <w:lang w:val="ro-RO"/>
        </w:rPr>
        <w:t xml:space="preserve"> </w:t>
      </w:r>
      <w:r w:rsidR="001E6D55" w:rsidRPr="00572206">
        <w:rPr>
          <w:highlight w:val="yellow"/>
          <w:lang w:val="ro-RO"/>
        </w:rPr>
        <w:t>p</w:t>
      </w:r>
      <w:r w:rsidR="00622AB7" w:rsidRPr="00572206">
        <w:rPr>
          <w:highlight w:val="yellow"/>
          <w:lang w:val="ro-RO"/>
        </w:rPr>
        <w:t>entru mobil</w:t>
      </w:r>
      <w:r w:rsidR="00D85747" w:rsidRPr="00572206">
        <w:rPr>
          <w:highlight w:val="yellow"/>
          <w:lang w:val="ro-RO"/>
        </w:rPr>
        <w:t>i</w:t>
      </w:r>
      <w:r w:rsidR="00622AB7" w:rsidRPr="00572206">
        <w:rPr>
          <w:highlight w:val="yellow"/>
          <w:lang w:val="ro-RO"/>
        </w:rPr>
        <w:t>tatea de scurt</w:t>
      </w:r>
      <w:r w:rsidR="00D85747" w:rsidRPr="00572206">
        <w:rPr>
          <w:highlight w:val="yellow"/>
          <w:lang w:val="ro-RO"/>
        </w:rPr>
        <w:t>ă</w:t>
      </w:r>
      <w:r w:rsidR="00622AB7" w:rsidRPr="00572206">
        <w:rPr>
          <w:highlight w:val="yellow"/>
          <w:lang w:val="ro-RO"/>
        </w:rPr>
        <w:t xml:space="preserve"> durat</w:t>
      </w:r>
      <w:r w:rsidR="00D85747" w:rsidRPr="00572206">
        <w:rPr>
          <w:highlight w:val="yellow"/>
          <w:lang w:val="ro-RO"/>
        </w:rPr>
        <w:t>ă</w:t>
      </w:r>
      <w:r w:rsidR="004C4E6D">
        <w:rPr>
          <w:highlight w:val="yellow"/>
          <w:lang w:val="ro-RO"/>
        </w:rPr>
        <w:t>:</w:t>
      </w:r>
      <w:r w:rsidR="00622AB7" w:rsidRPr="00572206">
        <w:rPr>
          <w:highlight w:val="cyan"/>
          <w:lang w:val="ro-RO"/>
        </w:rPr>
        <w:t>30 de zile</w:t>
      </w:r>
      <w:r w:rsidR="004F5764" w:rsidRPr="004F5764">
        <w:rPr>
          <w:highlight w:val="yellow"/>
          <w:lang w:val="ro-RO"/>
        </w:rPr>
        <w:t>]</w:t>
      </w:r>
      <w:r w:rsidR="001E6D55" w:rsidRPr="001E6D55">
        <w:rPr>
          <w:lang w:val="ro-RO"/>
        </w:rPr>
        <w:t>, inclusiv pentru orice perioadă cu grant zero</w:t>
      </w:r>
      <w:r w:rsidR="00622AB7" w:rsidRPr="001E6D55">
        <w:rPr>
          <w:lang w:val="ro-RO"/>
        </w:rPr>
        <w:t>.</w:t>
      </w:r>
      <w:r w:rsidR="00622AB7">
        <w:rPr>
          <w:lang w:val="ro-RO"/>
        </w:rPr>
        <w:t xml:space="preserve"> </w:t>
      </w:r>
    </w:p>
    <w:p w14:paraId="26D51FD1" w14:textId="54836132" w:rsidR="0070133A" w:rsidRPr="00074942" w:rsidRDefault="0070133A" w:rsidP="0070133A">
      <w:pPr>
        <w:tabs>
          <w:tab w:val="left" w:pos="567"/>
        </w:tabs>
        <w:ind w:left="567" w:hanging="567"/>
        <w:jc w:val="both"/>
        <w:rPr>
          <w:lang w:val="ro-RO"/>
        </w:rPr>
      </w:pPr>
      <w:r w:rsidRPr="00074942">
        <w:rPr>
          <w:lang w:val="ro-RO"/>
        </w:rPr>
        <w:t>2.</w:t>
      </w:r>
      <w:r w:rsidR="000F1616">
        <w:rPr>
          <w:lang w:val="ro-RO"/>
        </w:rPr>
        <w:t>4</w:t>
      </w:r>
      <w:r w:rsidRPr="00074942">
        <w:rPr>
          <w:lang w:val="ro-RO"/>
        </w:rPr>
        <w:t xml:space="preserve"> </w:t>
      </w:r>
      <w:r w:rsidRPr="00074942">
        <w:rPr>
          <w:lang w:val="ro-RO"/>
        </w:rPr>
        <w:tab/>
      </w:r>
      <w:r w:rsidR="00F45E04">
        <w:rPr>
          <w:lang w:val="ro-RO"/>
        </w:rPr>
        <w:t>Participantul poate depune o cerere</w:t>
      </w:r>
      <w:r w:rsidR="005E10A2" w:rsidRPr="00074942">
        <w:rPr>
          <w:lang w:val="ro-RO"/>
        </w:rPr>
        <w:t xml:space="preserve"> pentru prelungirea perioadei de </w:t>
      </w:r>
      <w:r w:rsidR="004B1997">
        <w:rPr>
          <w:lang w:val="ro-RO"/>
        </w:rPr>
        <w:t>mobilitat</w:t>
      </w:r>
      <w:r w:rsidR="005E10A2" w:rsidRPr="00074942">
        <w:rPr>
          <w:lang w:val="ro-RO"/>
        </w:rPr>
        <w:t xml:space="preserve">e </w:t>
      </w:r>
      <w:r w:rsidR="00AF4ABA">
        <w:rPr>
          <w:lang w:val="ro-RO"/>
        </w:rPr>
        <w:t xml:space="preserve">în condițiile menționate la </w:t>
      </w:r>
      <w:r w:rsidR="00914CC3">
        <w:rPr>
          <w:lang w:val="ro-RO"/>
        </w:rPr>
        <w:t xml:space="preserve">art. 2 </w:t>
      </w:r>
      <w:r w:rsidR="00685227">
        <w:rPr>
          <w:lang w:val="ro-RO"/>
        </w:rPr>
        <w:t xml:space="preserve">pct. </w:t>
      </w:r>
      <w:r w:rsidR="00AF4ABA">
        <w:rPr>
          <w:lang w:val="ro-RO"/>
        </w:rPr>
        <w:t>2.</w:t>
      </w:r>
      <w:r w:rsidR="005813D8">
        <w:rPr>
          <w:lang w:val="ro-RO"/>
        </w:rPr>
        <w:t>3</w:t>
      </w:r>
      <w:r w:rsidR="00082F67">
        <w:rPr>
          <w:lang w:val="ro-RO"/>
        </w:rPr>
        <w:t xml:space="preserve">, </w:t>
      </w:r>
      <w:bookmarkStart w:id="6" w:name="_Hlk111110350"/>
      <w:r w:rsidR="00082F67">
        <w:rPr>
          <w:lang w:val="ro-RO"/>
        </w:rPr>
        <w:t xml:space="preserve">respectiv </w:t>
      </w:r>
      <w:r w:rsidR="005D5E18">
        <w:rPr>
          <w:lang w:val="ro-RO"/>
        </w:rPr>
        <w:t xml:space="preserve">în Ghidul </w:t>
      </w:r>
      <w:r w:rsidR="00C95DF5">
        <w:rPr>
          <w:lang w:val="ro-RO"/>
        </w:rPr>
        <w:t>P</w:t>
      </w:r>
      <w:r w:rsidR="005D5E18">
        <w:rPr>
          <w:lang w:val="ro-RO"/>
        </w:rPr>
        <w:t>rogramului Erasmus+</w:t>
      </w:r>
      <w:bookmarkEnd w:id="6"/>
      <w:r w:rsidR="00AF4ABA">
        <w:rPr>
          <w:lang w:val="ro-RO"/>
        </w:rPr>
        <w:t>. Dacă</w:t>
      </w:r>
      <w:r w:rsidR="005E10A2" w:rsidRPr="00074942">
        <w:rPr>
          <w:lang w:val="ro-RO"/>
        </w:rPr>
        <w:t xml:space="preserve"> </w:t>
      </w:r>
      <w:r w:rsidR="00B92417">
        <w:rPr>
          <w:lang w:val="ro-RO"/>
        </w:rPr>
        <w:t>b</w:t>
      </w:r>
      <w:r w:rsidR="005E10A2" w:rsidRPr="00074942">
        <w:rPr>
          <w:lang w:val="ro-RO"/>
        </w:rPr>
        <w:t>eneficiar</w:t>
      </w:r>
      <w:r w:rsidR="00476279" w:rsidRPr="00074942">
        <w:rPr>
          <w:lang w:val="ro-RO"/>
        </w:rPr>
        <w:t>ul</w:t>
      </w:r>
      <w:r w:rsidR="00AF4ABA">
        <w:rPr>
          <w:lang w:val="ro-RO"/>
        </w:rPr>
        <w:t xml:space="preserve"> aprobă prelungirea perioadei </w:t>
      </w:r>
      <w:r w:rsidR="001A144A">
        <w:rPr>
          <w:lang w:val="ro-RO"/>
        </w:rPr>
        <w:t xml:space="preserve">de mobilitate, contractul trebuie </w:t>
      </w:r>
      <w:r w:rsidR="00390E10">
        <w:rPr>
          <w:lang w:val="ro-RO"/>
        </w:rPr>
        <w:t>modific</w:t>
      </w:r>
      <w:r w:rsidR="001A144A">
        <w:rPr>
          <w:lang w:val="ro-RO"/>
        </w:rPr>
        <w:t>at</w:t>
      </w:r>
      <w:r w:rsidR="00390E10">
        <w:rPr>
          <w:lang w:val="ro-RO"/>
        </w:rPr>
        <w:t xml:space="preserve"> prin act adițional în mod</w:t>
      </w:r>
      <w:r w:rsidR="001A144A">
        <w:rPr>
          <w:lang w:val="ro-RO"/>
        </w:rPr>
        <w:t xml:space="preserve"> corespunzător</w:t>
      </w:r>
      <w:r w:rsidR="005E10A2" w:rsidRPr="00074942">
        <w:rPr>
          <w:lang w:val="ro-RO"/>
        </w:rPr>
        <w:t xml:space="preserve">. </w:t>
      </w:r>
    </w:p>
    <w:p w14:paraId="59324BFF" w14:textId="34E216FB" w:rsidR="0070133A" w:rsidRPr="00074942" w:rsidRDefault="0070133A" w:rsidP="003E71F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</w:t>
      </w:r>
      <w:r w:rsidR="000F1616">
        <w:rPr>
          <w:lang w:val="ro-RO"/>
        </w:rPr>
        <w:t>5</w:t>
      </w:r>
      <w:r w:rsidRPr="00074942">
        <w:rPr>
          <w:lang w:val="ro-RO"/>
        </w:rPr>
        <w:tab/>
      </w:r>
      <w:r w:rsidR="0072716D">
        <w:rPr>
          <w:lang w:val="ro-RO"/>
        </w:rPr>
        <w:t xml:space="preserve">Documente justificative necesare pentru a atesta </w:t>
      </w:r>
      <w:r w:rsidR="00B230F3">
        <w:rPr>
          <w:lang w:val="ro-RO"/>
        </w:rPr>
        <w:t>particip</w:t>
      </w:r>
      <w:r w:rsidR="0072716D">
        <w:rPr>
          <w:lang w:val="ro-RO"/>
        </w:rPr>
        <w:t>area</w:t>
      </w:r>
      <w:r w:rsidR="00B230F3">
        <w:rPr>
          <w:lang w:val="ro-RO"/>
        </w:rPr>
        <w:t xml:space="preserve"> la </w:t>
      </w:r>
      <w:r w:rsidR="0072716D">
        <w:rPr>
          <w:lang w:val="ro-RO"/>
        </w:rPr>
        <w:t>mobilit</w:t>
      </w:r>
      <w:r w:rsidR="00B230F3">
        <w:rPr>
          <w:lang w:val="ro-RO"/>
        </w:rPr>
        <w:t>ate</w:t>
      </w:r>
      <w:r w:rsidR="0072716D">
        <w:rPr>
          <w:lang w:val="ro-RO"/>
        </w:rPr>
        <w:t xml:space="preserve">: </w:t>
      </w:r>
      <w:r w:rsidR="0072716D" w:rsidRPr="00572206">
        <w:rPr>
          <w:highlight w:val="cyan"/>
          <w:lang w:val="ro-RO"/>
        </w:rPr>
        <w:t>f</w:t>
      </w:r>
      <w:r w:rsidR="00480CD6" w:rsidRPr="00572206">
        <w:rPr>
          <w:highlight w:val="cyan"/>
          <w:lang w:val="ro-RO"/>
        </w:rPr>
        <w:t>oa</w:t>
      </w:r>
      <w:r w:rsidR="00695061" w:rsidRPr="00572206">
        <w:rPr>
          <w:highlight w:val="cyan"/>
          <w:lang w:val="ro-RO"/>
        </w:rPr>
        <w:t xml:space="preserve">ia </w:t>
      </w:r>
      <w:r w:rsidR="002C5B0F" w:rsidRPr="00572206">
        <w:rPr>
          <w:highlight w:val="cyan"/>
          <w:lang w:val="ro-RO"/>
        </w:rPr>
        <w:t>m</w:t>
      </w:r>
      <w:r w:rsidR="006F52F1" w:rsidRPr="00572206">
        <w:rPr>
          <w:highlight w:val="cyan"/>
          <w:lang w:val="ro-RO"/>
        </w:rPr>
        <w:t>atricolă</w:t>
      </w:r>
      <w:r w:rsidR="00A62471" w:rsidRPr="00572206">
        <w:rPr>
          <w:highlight w:val="cyan"/>
          <w:lang w:val="ro-RO"/>
        </w:rPr>
        <w:t xml:space="preserve"> /</w:t>
      </w:r>
      <w:r w:rsidR="002C5B0F" w:rsidRPr="00572206">
        <w:rPr>
          <w:highlight w:val="cyan"/>
          <w:lang w:val="ro-RO"/>
        </w:rPr>
        <w:t xml:space="preserve"> c</w:t>
      </w:r>
      <w:r w:rsidR="00695061" w:rsidRPr="00572206">
        <w:rPr>
          <w:highlight w:val="cyan"/>
          <w:lang w:val="ro-RO"/>
        </w:rPr>
        <w:t xml:space="preserve">ertificatul de </w:t>
      </w:r>
      <w:r w:rsidR="002C5B0F" w:rsidRPr="00572206">
        <w:rPr>
          <w:highlight w:val="cyan"/>
          <w:lang w:val="ro-RO"/>
        </w:rPr>
        <w:t>p</w:t>
      </w:r>
      <w:r w:rsidR="00695061" w:rsidRPr="00572206">
        <w:rPr>
          <w:highlight w:val="cyan"/>
          <w:lang w:val="ro-RO"/>
        </w:rPr>
        <w:t>lasament</w:t>
      </w:r>
      <w:r w:rsidR="00695061" w:rsidRPr="0079548F">
        <w:rPr>
          <w:highlight w:val="cyan"/>
          <w:lang w:val="ro-RO"/>
        </w:rPr>
        <w:t xml:space="preserve"> </w:t>
      </w:r>
      <w:r w:rsidR="002C5B0F" w:rsidRPr="0079548F">
        <w:rPr>
          <w:highlight w:val="cyan"/>
          <w:lang w:val="ro-RO"/>
        </w:rPr>
        <w:t xml:space="preserve">și </w:t>
      </w:r>
      <w:r w:rsidR="00695061" w:rsidRPr="0079548F">
        <w:rPr>
          <w:highlight w:val="cyan"/>
          <w:lang w:val="ro-RO"/>
        </w:rPr>
        <w:t>declar</w:t>
      </w:r>
      <w:r w:rsidR="00695061" w:rsidRPr="00E21A46">
        <w:rPr>
          <w:highlight w:val="cyan"/>
          <w:lang w:val="ro-RO"/>
        </w:rPr>
        <w:t xml:space="preserve">ația </w:t>
      </w:r>
      <w:r w:rsidR="002C5B0F" w:rsidRPr="00E21A46">
        <w:rPr>
          <w:highlight w:val="cyan"/>
          <w:lang w:val="ro-RO"/>
        </w:rPr>
        <w:t>(certificatul de participare</w:t>
      </w:r>
      <w:r w:rsidR="00695061" w:rsidRPr="00E21A46">
        <w:rPr>
          <w:highlight w:val="cyan"/>
          <w:lang w:val="ro-RO"/>
        </w:rPr>
        <w:t>)</w:t>
      </w:r>
      <w:r w:rsidR="00884712" w:rsidRPr="00E21A46">
        <w:rPr>
          <w:highlight w:val="cyan"/>
          <w:lang w:val="ro-RO"/>
        </w:rPr>
        <w:t xml:space="preserve"> anexat</w:t>
      </w:r>
      <w:r w:rsidR="00EF4FD4" w:rsidRPr="00E21A46">
        <w:rPr>
          <w:highlight w:val="cyan"/>
          <w:lang w:val="ro-RO"/>
        </w:rPr>
        <w:t>(</w:t>
      </w:r>
      <w:r w:rsidR="00884712" w:rsidRPr="00E21A46">
        <w:rPr>
          <w:highlight w:val="cyan"/>
          <w:lang w:val="ro-RO"/>
        </w:rPr>
        <w:t>ă</w:t>
      </w:r>
      <w:r w:rsidR="00EF4FD4" w:rsidRPr="00E21A46">
        <w:rPr>
          <w:highlight w:val="cyan"/>
          <w:lang w:val="ro-RO"/>
        </w:rPr>
        <w:t>)</w:t>
      </w:r>
      <w:r w:rsidR="00695061" w:rsidRPr="00E21A46">
        <w:rPr>
          <w:highlight w:val="cyan"/>
          <w:lang w:val="ro-RO"/>
        </w:rPr>
        <w:t xml:space="preserve"> </w:t>
      </w:r>
      <w:r w:rsidR="00E21A46" w:rsidRPr="00E21A46">
        <w:rPr>
          <w:highlight w:val="cyan"/>
          <w:lang w:val="ro-RO"/>
        </w:rPr>
        <w:t>semnat(e</w:t>
      </w:r>
      <w:r w:rsidR="00E21A46" w:rsidRPr="00D64F21">
        <w:rPr>
          <w:highlight w:val="cyan"/>
          <w:lang w:val="ro-RO"/>
        </w:rPr>
        <w:t>)</w:t>
      </w:r>
      <w:r w:rsidR="00E21A46">
        <w:rPr>
          <w:lang w:val="ro-RO"/>
        </w:rPr>
        <w:t xml:space="preserve"> de organizația gazdă</w:t>
      </w:r>
      <w:r w:rsidR="00E21A46" w:rsidRPr="00074942">
        <w:rPr>
          <w:lang w:val="ro-RO"/>
        </w:rPr>
        <w:t xml:space="preserve"> </w:t>
      </w:r>
      <w:r w:rsidR="00476279" w:rsidRPr="00074942">
        <w:rPr>
          <w:lang w:val="ro-RO"/>
        </w:rPr>
        <w:t>trebuie s</w:t>
      </w:r>
      <w:r w:rsidR="004E346E" w:rsidRPr="00074942">
        <w:rPr>
          <w:lang w:val="ro-RO"/>
        </w:rPr>
        <w:t>ă menț</w:t>
      </w:r>
      <w:r w:rsidR="00476279" w:rsidRPr="00074942">
        <w:rPr>
          <w:lang w:val="ro-RO"/>
        </w:rPr>
        <w:t>ioneze</w:t>
      </w:r>
      <w:r w:rsidRPr="00074942">
        <w:rPr>
          <w:lang w:val="ro-RO"/>
        </w:rPr>
        <w:t xml:space="preserve"> </w:t>
      </w:r>
      <w:r w:rsidR="002C5B0F">
        <w:rPr>
          <w:lang w:val="ro-RO"/>
        </w:rPr>
        <w:t xml:space="preserve">numele participantului, tipul de mobilitate și </w:t>
      </w:r>
      <w:r w:rsidRPr="00074942">
        <w:rPr>
          <w:lang w:val="ro-RO"/>
        </w:rPr>
        <w:t>datel</w:t>
      </w:r>
      <w:r w:rsidR="00476279" w:rsidRPr="00074942">
        <w:rPr>
          <w:lang w:val="ro-RO"/>
        </w:rPr>
        <w:t>e</w:t>
      </w:r>
      <w:r w:rsidRPr="00074942">
        <w:rPr>
          <w:lang w:val="ro-RO"/>
        </w:rPr>
        <w:t xml:space="preserve"> </w:t>
      </w:r>
      <w:r w:rsidR="00D16393">
        <w:rPr>
          <w:lang w:val="ro-RO"/>
        </w:rPr>
        <w:t>confirmate</w:t>
      </w:r>
      <w:r w:rsidR="00D16393" w:rsidRPr="00074942">
        <w:rPr>
          <w:lang w:val="ro-RO"/>
        </w:rPr>
        <w:t xml:space="preserve"> </w:t>
      </w:r>
      <w:r w:rsidRPr="00074942">
        <w:rPr>
          <w:lang w:val="ro-RO"/>
        </w:rPr>
        <w:t>de încep</w:t>
      </w:r>
      <w:r w:rsidR="002C5B0F">
        <w:rPr>
          <w:lang w:val="ro-RO"/>
        </w:rPr>
        <w:t>ere</w:t>
      </w:r>
      <w:r w:rsidRPr="00074942">
        <w:rPr>
          <w:lang w:val="ro-RO"/>
        </w:rPr>
        <w:t xml:space="preserve"> și de încheiere a</w:t>
      </w:r>
      <w:r w:rsidR="0048452C" w:rsidRPr="00074942">
        <w:rPr>
          <w:lang w:val="ro-RO"/>
        </w:rPr>
        <w:t>le</w:t>
      </w:r>
      <w:r w:rsidRPr="00074942">
        <w:rPr>
          <w:lang w:val="ro-RO"/>
        </w:rPr>
        <w:t xml:space="preserve"> perioadei de mobilitate</w:t>
      </w:r>
      <w:bookmarkStart w:id="7" w:name="_Hlk111110432"/>
      <w:r w:rsidR="00884712">
        <w:rPr>
          <w:lang w:val="ro-RO"/>
        </w:rPr>
        <w:t>, precum și component</w:t>
      </w:r>
      <w:r w:rsidR="003479BD">
        <w:rPr>
          <w:lang w:val="ro-RO"/>
        </w:rPr>
        <w:t>a</w:t>
      </w:r>
      <w:r w:rsidR="00884712">
        <w:rPr>
          <w:lang w:val="ro-RO"/>
        </w:rPr>
        <w:t xml:space="preserve"> virtual</w:t>
      </w:r>
      <w:r w:rsidR="003479BD">
        <w:rPr>
          <w:lang w:val="ro-RO"/>
        </w:rPr>
        <w:t>ă</w:t>
      </w:r>
      <w:r w:rsidR="00884712">
        <w:rPr>
          <w:lang w:val="ro-RO"/>
        </w:rPr>
        <w:t xml:space="preserve"> în cazul mobilității mixte</w:t>
      </w:r>
      <w:bookmarkEnd w:id="7"/>
      <w:r w:rsidRPr="00074942">
        <w:rPr>
          <w:lang w:val="ro-RO"/>
        </w:rPr>
        <w:t>.</w:t>
      </w:r>
      <w:r w:rsidR="002C5B0F">
        <w:rPr>
          <w:lang w:val="ro-RO"/>
        </w:rPr>
        <w:t xml:space="preserve"> </w:t>
      </w:r>
      <w:r w:rsidR="0072716D">
        <w:rPr>
          <w:lang w:val="ro-RO"/>
        </w:rPr>
        <w:t>Adițional, participantul va pune la dispoziție și o dovadă a realizării efective a deplasării c</w:t>
      </w:r>
      <w:r w:rsidR="00A62471">
        <w:rPr>
          <w:lang w:val="ro-RO"/>
        </w:rPr>
        <w:t>ă</w:t>
      </w:r>
      <w:r w:rsidR="0072716D">
        <w:rPr>
          <w:lang w:val="ro-RO"/>
        </w:rPr>
        <w:t>tre țara gazdă (</w:t>
      </w:r>
      <w:r w:rsidR="0072716D" w:rsidRPr="0072716D">
        <w:rPr>
          <w:lang w:val="ro-RO"/>
        </w:rPr>
        <w:t>după caz, bilete de transport sau tichete de îmbarcare sau facturi pentru servicii de cazare etc.).</w:t>
      </w:r>
    </w:p>
    <w:p w14:paraId="799A62E1" w14:textId="77777777" w:rsidR="00FA56BC" w:rsidRPr="00074942" w:rsidRDefault="00FA56BC" w:rsidP="003E71F4">
      <w:pPr>
        <w:pStyle w:val="Text1"/>
        <w:spacing w:after="0"/>
        <w:ind w:left="0"/>
        <w:rPr>
          <w:sz w:val="18"/>
          <w:u w:val="single"/>
          <w:lang w:val="ro-RO"/>
        </w:rPr>
      </w:pPr>
    </w:p>
    <w:p w14:paraId="32D04B7F" w14:textId="77777777" w:rsidR="009F4BED" w:rsidRPr="00074942" w:rsidRDefault="009F4BED" w:rsidP="009F4BED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  <w:r w:rsidRPr="00074942">
        <w:rPr>
          <w:sz w:val="20"/>
          <w:lang w:val="ro-RO"/>
        </w:rPr>
        <w:t xml:space="preserve">ARTICOLUL 3 </w:t>
      </w:r>
      <w:r w:rsidRPr="00074942">
        <w:rPr>
          <w:lang w:val="ro-RO"/>
        </w:rPr>
        <w:t>–</w:t>
      </w:r>
      <w:r w:rsidRPr="00074942">
        <w:rPr>
          <w:sz w:val="20"/>
          <w:lang w:val="ro-RO"/>
        </w:rPr>
        <w:t xml:space="preserve"> SPRIJIN FINANCIAR </w:t>
      </w:r>
    </w:p>
    <w:p w14:paraId="7BED276B" w14:textId="77777777" w:rsidR="002F4CAF" w:rsidRDefault="00074942" w:rsidP="00074942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3.1</w:t>
      </w:r>
      <w:r w:rsidRPr="00074942">
        <w:rPr>
          <w:lang w:val="ro-RO"/>
        </w:rPr>
        <w:tab/>
      </w:r>
      <w:r w:rsidR="009F4BED" w:rsidRPr="00074942">
        <w:rPr>
          <w:lang w:val="ro-RO"/>
        </w:rPr>
        <w:t>Sprijinul financiar pentru mobilitate este</w:t>
      </w:r>
      <w:r w:rsidR="002F4CAF">
        <w:rPr>
          <w:lang w:val="ro-RO"/>
        </w:rPr>
        <w:t xml:space="preserve"> calculat conform regulil</w:t>
      </w:r>
      <w:r w:rsidR="00910E2E">
        <w:rPr>
          <w:lang w:val="ro-RO"/>
        </w:rPr>
        <w:t>or</w:t>
      </w:r>
      <w:r w:rsidR="002F4CAF">
        <w:rPr>
          <w:lang w:val="ro-RO"/>
        </w:rPr>
        <w:t xml:space="preserve"> de finan</w:t>
      </w:r>
      <w:r w:rsidR="00910E2E">
        <w:rPr>
          <w:lang w:val="ro-RO"/>
        </w:rPr>
        <w:t>ț</w:t>
      </w:r>
      <w:r w:rsidR="002F4CAF">
        <w:rPr>
          <w:lang w:val="ro-RO"/>
        </w:rPr>
        <w:t>are din Ghidul Programul</w:t>
      </w:r>
      <w:r w:rsidR="00910E2E">
        <w:rPr>
          <w:lang w:val="ro-RO"/>
        </w:rPr>
        <w:t>ui</w:t>
      </w:r>
      <w:r w:rsidR="002F4CAF">
        <w:rPr>
          <w:lang w:val="ro-RO"/>
        </w:rPr>
        <w:t xml:space="preserve">  Erasmus+.</w:t>
      </w:r>
    </w:p>
    <w:p w14:paraId="540E1D5F" w14:textId="2A72E618" w:rsidR="002F4CAF" w:rsidRDefault="00521001" w:rsidP="00074942">
      <w:pPr>
        <w:ind w:left="540" w:hanging="540"/>
        <w:jc w:val="both"/>
        <w:rPr>
          <w:lang w:val="ro-RO"/>
        </w:rPr>
      </w:pPr>
      <w:r>
        <w:rPr>
          <w:lang w:val="ro-RO"/>
        </w:rPr>
        <w:t xml:space="preserve">3.2 </w:t>
      </w:r>
      <w:r>
        <w:rPr>
          <w:lang w:val="ro-RO"/>
        </w:rPr>
        <w:tab/>
        <w:t>Participantul prim</w:t>
      </w:r>
      <w:r w:rsidR="00F34214">
        <w:rPr>
          <w:lang w:val="ro-RO"/>
        </w:rPr>
        <w:t>ește</w:t>
      </w:r>
      <w:r>
        <w:rPr>
          <w:lang w:val="ro-RO"/>
        </w:rPr>
        <w:t xml:space="preserve"> un sprijin fina</w:t>
      </w:r>
      <w:r w:rsidR="00910E2E">
        <w:rPr>
          <w:lang w:val="ro-RO"/>
        </w:rPr>
        <w:t>n</w:t>
      </w:r>
      <w:r>
        <w:rPr>
          <w:lang w:val="ro-RO"/>
        </w:rPr>
        <w:t xml:space="preserve">ciar din fondurile Erasmus+ ale UE </w:t>
      </w:r>
      <w:r w:rsidR="00D3349C" w:rsidRPr="00891E0E">
        <w:rPr>
          <w:highlight w:val="yellow"/>
          <w:lang w:val="ro-RO"/>
        </w:rPr>
        <w:t>[pentru mobilitatea de lungă durată</w:t>
      </w:r>
      <w:r w:rsidR="00D3349C" w:rsidRPr="00B03105">
        <w:rPr>
          <w:highlight w:val="yellow"/>
          <w:lang w:val="ro-RO"/>
        </w:rPr>
        <w:t>]</w:t>
      </w:r>
      <w:r w:rsidR="00D3349C" w:rsidRPr="00891E0E">
        <w:rPr>
          <w:highlight w:val="cyan"/>
          <w:lang w:val="ro-RO"/>
        </w:rPr>
        <w:t>pentru un număr de [</w:t>
      </w:r>
      <w:r w:rsidR="001669E0">
        <w:rPr>
          <w:highlight w:val="cyan"/>
          <w:lang w:val="ro-RO"/>
        </w:rPr>
        <w:t>...</w:t>
      </w:r>
      <w:r w:rsidR="00D3349C" w:rsidRPr="00891E0E">
        <w:rPr>
          <w:highlight w:val="cyan"/>
          <w:lang w:val="ro-RO"/>
        </w:rPr>
        <w:t>] luni și [</w:t>
      </w:r>
      <w:r w:rsidR="001669E0">
        <w:rPr>
          <w:highlight w:val="cyan"/>
          <w:lang w:val="ro-RO"/>
        </w:rPr>
        <w:t>...</w:t>
      </w:r>
      <w:r w:rsidR="00D3349C" w:rsidRPr="00891E0E">
        <w:rPr>
          <w:highlight w:val="cyan"/>
          <w:lang w:val="ro-RO"/>
        </w:rPr>
        <w:t xml:space="preserve">] zile / </w:t>
      </w:r>
      <w:r w:rsidR="00D3349C" w:rsidRPr="00891E0E">
        <w:rPr>
          <w:highlight w:val="yellow"/>
          <w:lang w:val="ro-RO"/>
        </w:rPr>
        <w:t>[pentru mobilitatea de scurtă durată]</w:t>
      </w:r>
      <w:r w:rsidR="00D3349C" w:rsidRPr="00891E0E">
        <w:rPr>
          <w:highlight w:val="cyan"/>
          <w:lang w:val="ro-RO"/>
        </w:rPr>
        <w:t>un număr de [</w:t>
      </w:r>
      <w:r w:rsidR="001669E0">
        <w:rPr>
          <w:highlight w:val="cyan"/>
          <w:lang w:val="ro-RO"/>
        </w:rPr>
        <w:t>...</w:t>
      </w:r>
      <w:r w:rsidR="00D3349C" w:rsidRPr="00891E0E">
        <w:rPr>
          <w:highlight w:val="cyan"/>
          <w:lang w:val="ro-RO"/>
        </w:rPr>
        <w:t>] zile</w:t>
      </w:r>
      <w:r w:rsidR="00D3349C" w:rsidRPr="009E6A36">
        <w:rPr>
          <w:highlight w:val="cyan"/>
          <w:lang w:val="ro-RO"/>
        </w:rPr>
        <w:t>]</w:t>
      </w:r>
      <w:r w:rsidR="00F626F1" w:rsidRPr="0079548F">
        <w:rPr>
          <w:lang w:val="ro-RO"/>
        </w:rPr>
        <w:t xml:space="preserve"> de mobilitate fizică</w:t>
      </w:r>
      <w:r w:rsidR="00D3349C" w:rsidRPr="0079548F">
        <w:rPr>
          <w:lang w:val="ro-RO"/>
        </w:rPr>
        <w:t>.</w:t>
      </w:r>
      <w:r w:rsidR="00D3349C" w:rsidRPr="00570D28">
        <w:rPr>
          <w:lang w:val="ro-RO"/>
        </w:rPr>
        <w:t xml:space="preserve"> </w:t>
      </w:r>
      <w:r w:rsidR="00D3349C" w:rsidRPr="00570D28">
        <w:rPr>
          <w:highlight w:val="yellow"/>
          <w:lang w:val="ro-RO"/>
        </w:rPr>
        <w:t>[</w:t>
      </w:r>
      <w:r w:rsidR="00D3349C">
        <w:rPr>
          <w:highlight w:val="yellow"/>
          <w:lang w:val="ro-RO"/>
        </w:rPr>
        <w:t>d</w:t>
      </w:r>
      <w:r w:rsidR="00D3349C" w:rsidRPr="00570D28">
        <w:rPr>
          <w:highlight w:val="yellow"/>
          <w:lang w:val="ro-RO"/>
        </w:rPr>
        <w:t>acă se aplică]</w:t>
      </w:r>
      <w:bookmarkStart w:id="8" w:name="_Hlk111110905"/>
      <w:r w:rsidR="00F626F1" w:rsidRPr="0079548F">
        <w:rPr>
          <w:highlight w:val="cyan"/>
          <w:lang w:val="ro-RO"/>
        </w:rPr>
        <w:t xml:space="preserve">Adițional, </w:t>
      </w:r>
      <w:r w:rsidR="00D3349C" w:rsidRPr="00570D28">
        <w:rPr>
          <w:highlight w:val="cyan"/>
          <w:lang w:val="ro-RO"/>
        </w:rPr>
        <w:t>[</w:t>
      </w:r>
      <w:r w:rsidR="00F626F1">
        <w:rPr>
          <w:highlight w:val="cyan"/>
          <w:lang w:val="ro-RO"/>
        </w:rPr>
        <w:t>...</w:t>
      </w:r>
      <w:r w:rsidR="00D3349C" w:rsidRPr="00570D28">
        <w:rPr>
          <w:highlight w:val="cyan"/>
          <w:lang w:val="ro-RO"/>
        </w:rPr>
        <w:t xml:space="preserve">] zile de transport </w:t>
      </w:r>
      <w:r w:rsidR="00D3349C">
        <w:rPr>
          <w:highlight w:val="cyan"/>
          <w:lang w:val="ro-RO"/>
        </w:rPr>
        <w:t>sunt adăugate</w:t>
      </w:r>
      <w:r w:rsidR="00D3349C" w:rsidRPr="00570D28">
        <w:rPr>
          <w:highlight w:val="cyan"/>
          <w:lang w:val="ro-RO"/>
        </w:rPr>
        <w:t xml:space="preserve"> și </w:t>
      </w:r>
      <w:r w:rsidR="001669E0">
        <w:rPr>
          <w:highlight w:val="cyan"/>
          <w:lang w:val="ro-RO"/>
        </w:rPr>
        <w:t>i</w:t>
      </w:r>
      <w:r w:rsidR="00D3349C" w:rsidRPr="00570D28">
        <w:rPr>
          <w:highlight w:val="cyan"/>
          <w:lang w:val="ro-RO"/>
        </w:rPr>
        <w:t>ncluse în calcularea sprijinului individual.</w:t>
      </w:r>
      <w:bookmarkEnd w:id="8"/>
      <w:r w:rsidR="003838E2" w:rsidRPr="00DC620E">
        <w:rPr>
          <w:highlight w:val="yellow"/>
          <w:lang w:val="ro-RO"/>
        </w:rPr>
        <w:t>[</w:t>
      </w:r>
      <w:r w:rsidRPr="009E6A36">
        <w:rPr>
          <w:highlight w:val="yellow"/>
          <w:lang w:val="ro-RO"/>
        </w:rPr>
        <w:t>dac</w:t>
      </w:r>
      <w:r w:rsidR="00910E2E" w:rsidRPr="009E6A36">
        <w:rPr>
          <w:highlight w:val="yellow"/>
          <w:lang w:val="ro-RO"/>
        </w:rPr>
        <w:t>ă</w:t>
      </w:r>
      <w:r w:rsidRPr="009E6A36">
        <w:rPr>
          <w:highlight w:val="yellow"/>
          <w:lang w:val="ro-RO"/>
        </w:rPr>
        <w:t xml:space="preserve"> participantul nu prim</w:t>
      </w:r>
      <w:r w:rsidR="0079548F">
        <w:rPr>
          <w:highlight w:val="yellow"/>
          <w:lang w:val="ro-RO"/>
        </w:rPr>
        <w:t>ește</w:t>
      </w:r>
      <w:r w:rsidRPr="009E6A36">
        <w:rPr>
          <w:highlight w:val="yellow"/>
          <w:lang w:val="ro-RO"/>
        </w:rPr>
        <w:t xml:space="preserve"> sprijin financiar pentru o parte sau pentru </w:t>
      </w:r>
      <w:r w:rsidR="00910E2E" w:rsidRPr="009E6A36">
        <w:rPr>
          <w:highlight w:val="yellow"/>
          <w:lang w:val="ro-RO"/>
        </w:rPr>
        <w:t>î</w:t>
      </w:r>
      <w:r w:rsidRPr="009E6A36">
        <w:rPr>
          <w:highlight w:val="yellow"/>
          <w:lang w:val="ro-RO"/>
        </w:rPr>
        <w:t>ntreaga perioad</w:t>
      </w:r>
      <w:r w:rsidR="00910E2E" w:rsidRPr="009E6A36">
        <w:rPr>
          <w:highlight w:val="yellow"/>
          <w:lang w:val="ro-RO"/>
        </w:rPr>
        <w:t>ă</w:t>
      </w:r>
      <w:r w:rsidRPr="009E6A36">
        <w:rPr>
          <w:highlight w:val="yellow"/>
          <w:lang w:val="ro-RO"/>
        </w:rPr>
        <w:t xml:space="preserve"> de mobilitat</w:t>
      </w:r>
      <w:r w:rsidR="00910E2E" w:rsidRPr="009E6A36">
        <w:rPr>
          <w:highlight w:val="yellow"/>
          <w:lang w:val="ro-RO"/>
        </w:rPr>
        <w:t>e</w:t>
      </w:r>
      <w:r w:rsidRPr="009E6A36">
        <w:rPr>
          <w:highlight w:val="yellow"/>
          <w:lang w:val="ro-RO"/>
        </w:rPr>
        <w:t>, num</w:t>
      </w:r>
      <w:r w:rsidR="00910E2E" w:rsidRPr="009E6A36">
        <w:rPr>
          <w:highlight w:val="yellow"/>
          <w:lang w:val="ro-RO"/>
        </w:rPr>
        <w:t>ă</w:t>
      </w:r>
      <w:r w:rsidRPr="009E6A36">
        <w:rPr>
          <w:highlight w:val="yellow"/>
          <w:lang w:val="ro-RO"/>
        </w:rPr>
        <w:t>r</w:t>
      </w:r>
      <w:r w:rsidR="001669E0">
        <w:rPr>
          <w:highlight w:val="yellow"/>
          <w:lang w:val="ro-RO"/>
        </w:rPr>
        <w:t>ul</w:t>
      </w:r>
      <w:r w:rsidRPr="009E6A36">
        <w:rPr>
          <w:highlight w:val="yellow"/>
          <w:lang w:val="ro-RO"/>
        </w:rPr>
        <w:t xml:space="preserve"> de </w:t>
      </w:r>
      <w:r w:rsidR="001669E0">
        <w:rPr>
          <w:highlight w:val="yellow"/>
          <w:lang w:val="ro-RO"/>
        </w:rPr>
        <w:t xml:space="preserve">luni și/sau </w:t>
      </w:r>
      <w:r w:rsidRPr="009E6A36">
        <w:rPr>
          <w:highlight w:val="yellow"/>
          <w:lang w:val="ro-RO"/>
        </w:rPr>
        <w:t xml:space="preserve">zile va fi </w:t>
      </w:r>
      <w:r w:rsidR="006C29B4" w:rsidRPr="009E6A36">
        <w:rPr>
          <w:highlight w:val="yellow"/>
          <w:lang w:val="ro-RO"/>
        </w:rPr>
        <w:t>ajustat corespunz</w:t>
      </w:r>
      <w:r w:rsidR="00910E2E" w:rsidRPr="009E6A36">
        <w:rPr>
          <w:highlight w:val="yellow"/>
          <w:lang w:val="ro-RO"/>
        </w:rPr>
        <w:t>ă</w:t>
      </w:r>
      <w:r w:rsidR="006C29B4" w:rsidRPr="009E6A36">
        <w:rPr>
          <w:highlight w:val="yellow"/>
          <w:lang w:val="ro-RO"/>
        </w:rPr>
        <w:t>tor</w:t>
      </w:r>
      <w:r w:rsidR="0015316E">
        <w:rPr>
          <w:highlight w:val="yellow"/>
          <w:lang w:val="ro-RO"/>
        </w:rPr>
        <w:t>.</w:t>
      </w:r>
      <w:r w:rsidR="003838E2" w:rsidRPr="00352F25">
        <w:rPr>
          <w:highlight w:val="yellow"/>
          <w:lang w:val="ro-RO"/>
        </w:rPr>
        <w:t>]</w:t>
      </w:r>
    </w:p>
    <w:p w14:paraId="68E04391" w14:textId="7F8FF47C" w:rsidR="0062688E" w:rsidRDefault="00001DDA" w:rsidP="00CD0C7C">
      <w:pPr>
        <w:ind w:left="540" w:hanging="540"/>
        <w:jc w:val="both"/>
        <w:rPr>
          <w:highlight w:val="cyan"/>
          <w:lang w:val="ro-RO"/>
        </w:rPr>
      </w:pPr>
      <w:r>
        <w:rPr>
          <w:lang w:val="ro-RO"/>
        </w:rPr>
        <w:t>3.3</w:t>
      </w:r>
      <w:r>
        <w:rPr>
          <w:lang w:val="ro-RO"/>
        </w:rPr>
        <w:tab/>
      </w:r>
      <w:r w:rsidRPr="00572206">
        <w:rPr>
          <w:lang w:val="ro-RO"/>
        </w:rPr>
        <w:t xml:space="preserve">Sprijinul financiar </w:t>
      </w:r>
      <w:r w:rsidR="00C57107" w:rsidRPr="00572206">
        <w:rPr>
          <w:lang w:val="ro-RO"/>
        </w:rPr>
        <w:t xml:space="preserve">total </w:t>
      </w:r>
      <w:r w:rsidRPr="00572206">
        <w:rPr>
          <w:lang w:val="ro-RO"/>
        </w:rPr>
        <w:t xml:space="preserve">pentru </w:t>
      </w:r>
      <w:r w:rsidR="00046D2E" w:rsidRPr="00572206">
        <w:rPr>
          <w:lang w:val="ro-RO"/>
        </w:rPr>
        <w:t xml:space="preserve">perioada de </w:t>
      </w:r>
      <w:r w:rsidRPr="00572206">
        <w:rPr>
          <w:lang w:val="ro-RO"/>
        </w:rPr>
        <w:t>mobilitate este</w:t>
      </w:r>
      <w:r w:rsidR="00CE7FE4" w:rsidRPr="00572206">
        <w:rPr>
          <w:lang w:val="ro-RO"/>
        </w:rPr>
        <w:t xml:space="preserve"> </w:t>
      </w:r>
      <w:r w:rsidR="009F4BED" w:rsidRPr="00572206">
        <w:rPr>
          <w:lang w:val="ro-RO"/>
        </w:rPr>
        <w:t xml:space="preserve">de </w:t>
      </w:r>
      <w:r w:rsidR="009F4BED" w:rsidRPr="00A5608D">
        <w:rPr>
          <w:highlight w:val="cyan"/>
          <w:lang w:val="ro-RO"/>
        </w:rPr>
        <w:t>[…]</w:t>
      </w:r>
      <w:r w:rsidR="009F4BED" w:rsidRPr="00A5608D">
        <w:rPr>
          <w:lang w:val="ro-RO"/>
        </w:rPr>
        <w:t xml:space="preserve"> EUR,</w:t>
      </w:r>
      <w:r w:rsidR="009F4BED" w:rsidRPr="00572206">
        <w:rPr>
          <w:lang w:val="ro-RO"/>
        </w:rPr>
        <w:t xml:space="preserve"> </w:t>
      </w:r>
      <w:r w:rsidR="00C57107" w:rsidRPr="00572206">
        <w:rPr>
          <w:lang w:val="ro-RO"/>
        </w:rPr>
        <w:t xml:space="preserve">reprezentând </w:t>
      </w:r>
      <w:r w:rsidR="003838E2" w:rsidRPr="00263180">
        <w:rPr>
          <w:highlight w:val="yellow"/>
          <w:lang w:val="ro-RO"/>
        </w:rPr>
        <w:t>[</w:t>
      </w:r>
      <w:r w:rsidRPr="00263180">
        <w:rPr>
          <w:highlight w:val="yellow"/>
          <w:lang w:val="ro-RO"/>
        </w:rPr>
        <w:t>pentru mobilit</w:t>
      </w:r>
      <w:r w:rsidR="00046D2E" w:rsidRPr="00263180">
        <w:rPr>
          <w:highlight w:val="yellow"/>
          <w:lang w:val="ro-RO"/>
        </w:rPr>
        <w:t>ate</w:t>
      </w:r>
      <w:r w:rsidRPr="00263180">
        <w:rPr>
          <w:highlight w:val="yellow"/>
          <w:lang w:val="ro-RO"/>
        </w:rPr>
        <w:t xml:space="preserve"> de lung</w:t>
      </w:r>
      <w:r w:rsidR="00910E2E" w:rsidRPr="00263180">
        <w:rPr>
          <w:highlight w:val="yellow"/>
          <w:lang w:val="ro-RO"/>
        </w:rPr>
        <w:t>ă</w:t>
      </w:r>
      <w:r w:rsidRPr="00263180">
        <w:rPr>
          <w:highlight w:val="yellow"/>
          <w:lang w:val="ro-RO"/>
        </w:rPr>
        <w:t xml:space="preserve"> durat</w:t>
      </w:r>
      <w:r w:rsidR="00910E2E" w:rsidRPr="00263180">
        <w:rPr>
          <w:highlight w:val="yellow"/>
          <w:lang w:val="ro-RO"/>
        </w:rPr>
        <w:t>ă</w:t>
      </w:r>
      <w:r w:rsidR="003838E2" w:rsidRPr="0079548F">
        <w:rPr>
          <w:highlight w:val="yellow"/>
          <w:lang w:val="ro-RO"/>
        </w:rPr>
        <w:t>]</w:t>
      </w:r>
      <w:r w:rsidR="00F81262" w:rsidRPr="00A5608D">
        <w:rPr>
          <w:highlight w:val="cyan"/>
          <w:lang w:val="ro-RO"/>
        </w:rPr>
        <w:t xml:space="preserve"> sprijin individual de </w:t>
      </w:r>
      <w:r w:rsidR="003838E2" w:rsidRPr="00A5608D">
        <w:rPr>
          <w:highlight w:val="cyan"/>
          <w:lang w:val="ro-RO"/>
        </w:rPr>
        <w:t>[...]</w:t>
      </w:r>
      <w:r w:rsidRPr="00A5608D">
        <w:rPr>
          <w:highlight w:val="cyan"/>
          <w:lang w:val="ro-RO"/>
        </w:rPr>
        <w:t xml:space="preserve"> </w:t>
      </w:r>
      <w:r w:rsidR="00046D2E" w:rsidRPr="00A5608D">
        <w:rPr>
          <w:highlight w:val="cyan"/>
          <w:lang w:val="ro-RO"/>
        </w:rPr>
        <w:t>EUR</w:t>
      </w:r>
      <w:r w:rsidR="009F4BED" w:rsidRPr="00A5608D">
        <w:rPr>
          <w:highlight w:val="cyan"/>
          <w:lang w:val="ro-RO"/>
        </w:rPr>
        <w:t xml:space="preserve"> </w:t>
      </w:r>
      <w:r w:rsidR="00E77A01" w:rsidRPr="00A5608D">
        <w:rPr>
          <w:highlight w:val="cyan"/>
          <w:lang w:val="ro-RO"/>
        </w:rPr>
        <w:t>pe lun</w:t>
      </w:r>
      <w:r w:rsidR="004E346E" w:rsidRPr="00A5608D">
        <w:rPr>
          <w:highlight w:val="cyan"/>
          <w:lang w:val="ro-RO"/>
        </w:rPr>
        <w:t>ă</w:t>
      </w:r>
      <w:r w:rsidR="00E77A01" w:rsidRPr="00A5608D">
        <w:rPr>
          <w:highlight w:val="cyan"/>
          <w:lang w:val="ro-RO"/>
        </w:rPr>
        <w:t xml:space="preserve"> </w:t>
      </w:r>
      <w:r w:rsidR="004E346E" w:rsidRPr="00A5608D">
        <w:rPr>
          <w:highlight w:val="cyan"/>
          <w:lang w:val="ro-RO"/>
        </w:rPr>
        <w:t>ș</w:t>
      </w:r>
      <w:r w:rsidR="00E77A01" w:rsidRPr="00A5608D">
        <w:rPr>
          <w:highlight w:val="cyan"/>
          <w:lang w:val="ro-RO"/>
        </w:rPr>
        <w:t>i [</w:t>
      </w:r>
      <w:r w:rsidR="00046D2E" w:rsidRPr="00A5608D">
        <w:rPr>
          <w:highlight w:val="cyan"/>
          <w:lang w:val="ro-RO"/>
        </w:rPr>
        <w:t>...</w:t>
      </w:r>
      <w:r w:rsidR="00E77A01" w:rsidRPr="00A5608D">
        <w:rPr>
          <w:highlight w:val="cyan"/>
          <w:lang w:val="ro-RO"/>
        </w:rPr>
        <w:t xml:space="preserve">] EUR pentru zilele </w:t>
      </w:r>
      <w:r w:rsidR="005D543D" w:rsidRPr="00A5608D">
        <w:rPr>
          <w:highlight w:val="cyan"/>
          <w:lang w:val="ro-RO"/>
        </w:rPr>
        <w:t>aferente unei luni incomplete</w:t>
      </w:r>
      <w:r w:rsidR="00046D2E" w:rsidRPr="00A5608D">
        <w:rPr>
          <w:highlight w:val="cyan"/>
          <w:lang w:val="ro-RO"/>
        </w:rPr>
        <w:t xml:space="preserve"> </w:t>
      </w:r>
      <w:r w:rsidR="00046D2E" w:rsidRPr="00A5608D">
        <w:rPr>
          <w:highlight w:val="cyan"/>
          <w:lang w:val="ro-RO"/>
        </w:rPr>
        <w:lastRenderedPageBreak/>
        <w:t>/</w:t>
      </w:r>
      <w:r w:rsidRPr="00A5608D">
        <w:rPr>
          <w:highlight w:val="cyan"/>
          <w:lang w:val="ro-RO"/>
        </w:rPr>
        <w:t xml:space="preserve"> </w:t>
      </w:r>
      <w:r w:rsidR="00E52769" w:rsidRPr="00263180">
        <w:rPr>
          <w:highlight w:val="yellow"/>
          <w:lang w:val="ro-RO"/>
        </w:rPr>
        <w:t>[</w:t>
      </w:r>
      <w:r w:rsidRPr="00263180">
        <w:rPr>
          <w:highlight w:val="yellow"/>
          <w:lang w:val="ro-RO"/>
        </w:rPr>
        <w:t>pentru mobilit</w:t>
      </w:r>
      <w:r w:rsidR="00046D2E" w:rsidRPr="00263180">
        <w:rPr>
          <w:highlight w:val="yellow"/>
          <w:lang w:val="ro-RO"/>
        </w:rPr>
        <w:t>at</w:t>
      </w:r>
      <w:r w:rsidRPr="00263180">
        <w:rPr>
          <w:highlight w:val="yellow"/>
          <w:lang w:val="ro-RO"/>
        </w:rPr>
        <w:t>e de scurt</w:t>
      </w:r>
      <w:r w:rsidR="00910E2E" w:rsidRPr="00263180">
        <w:rPr>
          <w:highlight w:val="yellow"/>
          <w:lang w:val="ro-RO"/>
        </w:rPr>
        <w:t>ă</w:t>
      </w:r>
      <w:r w:rsidRPr="00263180">
        <w:rPr>
          <w:highlight w:val="yellow"/>
          <w:lang w:val="ro-RO"/>
        </w:rPr>
        <w:t xml:space="preserve"> durat</w:t>
      </w:r>
      <w:r w:rsidR="00910E2E" w:rsidRPr="00263180">
        <w:rPr>
          <w:highlight w:val="yellow"/>
          <w:lang w:val="ro-RO"/>
        </w:rPr>
        <w:t>ă</w:t>
      </w:r>
      <w:r w:rsidR="00E52769" w:rsidRPr="004F5764">
        <w:rPr>
          <w:highlight w:val="yellow"/>
          <w:lang w:val="ro-RO"/>
        </w:rPr>
        <w:t>]</w:t>
      </w:r>
      <w:r w:rsidR="00F81262" w:rsidRPr="00A5608D">
        <w:rPr>
          <w:highlight w:val="cyan"/>
          <w:lang w:val="ro-RO"/>
        </w:rPr>
        <w:t xml:space="preserve"> sprijin individual de </w:t>
      </w:r>
      <w:r w:rsidR="00046D2E" w:rsidRPr="00A5608D">
        <w:rPr>
          <w:highlight w:val="cyan"/>
          <w:lang w:val="ro-RO"/>
        </w:rPr>
        <w:t>7</w:t>
      </w:r>
      <w:r w:rsidRPr="00A5608D">
        <w:rPr>
          <w:highlight w:val="cyan"/>
          <w:lang w:val="ro-RO"/>
        </w:rPr>
        <w:t>0 EUR pe zi p</w:t>
      </w:r>
      <w:r w:rsidR="00CD0C7C" w:rsidRPr="00A5608D">
        <w:rPr>
          <w:highlight w:val="cyan"/>
          <w:lang w:val="ro-RO"/>
        </w:rPr>
        <w:t xml:space="preserve">ână la cea de a 14-a zi </w:t>
      </w:r>
      <w:r w:rsidR="00910E2E" w:rsidRPr="00A5608D">
        <w:rPr>
          <w:highlight w:val="cyan"/>
          <w:lang w:val="ro-RO"/>
        </w:rPr>
        <w:t>ș</w:t>
      </w:r>
      <w:r w:rsidR="00CD0C7C" w:rsidRPr="00A5608D">
        <w:rPr>
          <w:highlight w:val="cyan"/>
          <w:lang w:val="ro-RO"/>
        </w:rPr>
        <w:t>i 50 EUR</w:t>
      </w:r>
      <w:r w:rsidR="0062688E">
        <w:rPr>
          <w:highlight w:val="cyan"/>
          <w:lang w:val="ro-RO"/>
        </w:rPr>
        <w:t xml:space="preserve"> pe zi</w:t>
      </w:r>
      <w:r w:rsidR="00CD0C7C" w:rsidRPr="00A5608D">
        <w:rPr>
          <w:highlight w:val="cyan"/>
          <w:lang w:val="ro-RO"/>
        </w:rPr>
        <w:t xml:space="preserve"> </w:t>
      </w:r>
      <w:proofErr w:type="spellStart"/>
      <w:r w:rsidR="00910E2E" w:rsidRPr="00A5608D">
        <w:rPr>
          <w:highlight w:val="cyan"/>
        </w:rPr>
        <w:t>î</w:t>
      </w:r>
      <w:r w:rsidR="00CD0C7C" w:rsidRPr="00A5608D">
        <w:rPr>
          <w:highlight w:val="cyan"/>
        </w:rPr>
        <w:t>ntre</w:t>
      </w:r>
      <w:proofErr w:type="spellEnd"/>
      <w:r w:rsidR="00CD0C7C" w:rsidRPr="00A5608D">
        <w:rPr>
          <w:highlight w:val="cyan"/>
        </w:rPr>
        <w:t xml:space="preserve"> a 15-a </w:t>
      </w:r>
      <w:proofErr w:type="spellStart"/>
      <w:r w:rsidR="00CD0C7C" w:rsidRPr="00A5608D">
        <w:rPr>
          <w:highlight w:val="cyan"/>
        </w:rPr>
        <w:t>zi</w:t>
      </w:r>
      <w:proofErr w:type="spellEnd"/>
      <w:r w:rsidR="00CD0C7C" w:rsidRPr="00A5608D">
        <w:rPr>
          <w:highlight w:val="cyan"/>
        </w:rPr>
        <w:t xml:space="preserve"> </w:t>
      </w:r>
      <w:proofErr w:type="spellStart"/>
      <w:r w:rsidR="00CD0C7C" w:rsidRPr="00A5608D">
        <w:rPr>
          <w:highlight w:val="cyan"/>
        </w:rPr>
        <w:t>și</w:t>
      </w:r>
      <w:proofErr w:type="spellEnd"/>
      <w:r w:rsidR="00CD0C7C" w:rsidRPr="00A5608D">
        <w:rPr>
          <w:highlight w:val="cyan"/>
        </w:rPr>
        <w:t xml:space="preserve"> a 30-a </w:t>
      </w:r>
      <w:proofErr w:type="spellStart"/>
      <w:r w:rsidR="00CD0C7C" w:rsidRPr="00A5608D">
        <w:rPr>
          <w:highlight w:val="cyan"/>
        </w:rPr>
        <w:t>zi</w:t>
      </w:r>
      <w:proofErr w:type="spellEnd"/>
      <w:r w:rsidR="00CD0C7C" w:rsidRPr="00A5608D">
        <w:rPr>
          <w:highlight w:val="cyan"/>
        </w:rPr>
        <w:t xml:space="preserve"> de </w:t>
      </w:r>
      <w:proofErr w:type="spellStart"/>
      <w:r w:rsidR="00046D2E" w:rsidRPr="00A5608D">
        <w:rPr>
          <w:highlight w:val="cyan"/>
        </w:rPr>
        <w:t>mobilit</w:t>
      </w:r>
      <w:r w:rsidR="00CD0C7C" w:rsidRPr="00A5608D">
        <w:rPr>
          <w:highlight w:val="cyan"/>
        </w:rPr>
        <w:t>ate</w:t>
      </w:r>
      <w:proofErr w:type="spellEnd"/>
      <w:r w:rsidR="00046D2E" w:rsidRPr="00A5608D">
        <w:rPr>
          <w:highlight w:val="cyan"/>
        </w:rPr>
        <w:t xml:space="preserve"> </w:t>
      </w:r>
      <w:proofErr w:type="spellStart"/>
      <w:r w:rsidR="00046D2E" w:rsidRPr="00A5608D">
        <w:rPr>
          <w:highlight w:val="cyan"/>
        </w:rPr>
        <w:t>fizică</w:t>
      </w:r>
      <w:proofErr w:type="spellEnd"/>
      <w:r w:rsidR="00CD0C7C" w:rsidRPr="00A5608D">
        <w:rPr>
          <w:highlight w:val="cyan"/>
        </w:rPr>
        <w:t xml:space="preserve"> </w:t>
      </w:r>
      <w:r w:rsidR="00681D8A" w:rsidRPr="0079548F">
        <w:rPr>
          <w:highlight w:val="yellow"/>
        </w:rPr>
        <w:t>[</w:t>
      </w:r>
      <w:proofErr w:type="spellStart"/>
      <w:r w:rsidR="00CD0C7C" w:rsidRPr="00263180">
        <w:rPr>
          <w:highlight w:val="yellow"/>
        </w:rPr>
        <w:t>dac</w:t>
      </w:r>
      <w:r w:rsidR="00910E2E" w:rsidRPr="00263180">
        <w:rPr>
          <w:highlight w:val="yellow"/>
        </w:rPr>
        <w:t>ă</w:t>
      </w:r>
      <w:proofErr w:type="spellEnd"/>
      <w:r w:rsidR="00CD0C7C" w:rsidRPr="00263180">
        <w:rPr>
          <w:highlight w:val="yellow"/>
        </w:rPr>
        <w:t xml:space="preserve"> este </w:t>
      </w:r>
      <w:proofErr w:type="spellStart"/>
      <w:r w:rsidR="00CD0C7C" w:rsidRPr="00263180">
        <w:rPr>
          <w:highlight w:val="yellow"/>
        </w:rPr>
        <w:t>cazul</w:t>
      </w:r>
      <w:proofErr w:type="spellEnd"/>
      <w:r w:rsidR="00CD0C7C" w:rsidRPr="00263180">
        <w:rPr>
          <w:highlight w:val="yellow"/>
        </w:rPr>
        <w:t>:</w:t>
      </w:r>
      <w:r w:rsidR="004F5764" w:rsidRPr="004F5764">
        <w:rPr>
          <w:highlight w:val="yellow"/>
          <w:lang w:val="ro-RO"/>
        </w:rPr>
        <w:t>]</w:t>
      </w:r>
      <w:r w:rsidR="00A21B22" w:rsidRPr="0079548F">
        <w:rPr>
          <w:highlight w:val="cyan"/>
        </w:rPr>
        <w:t xml:space="preserve">, </w:t>
      </w:r>
      <w:proofErr w:type="spellStart"/>
      <w:r w:rsidR="0062688E" w:rsidRPr="00A5608D">
        <w:rPr>
          <w:highlight w:val="cyan"/>
        </w:rPr>
        <w:t>sum</w:t>
      </w:r>
      <w:r w:rsidR="0062688E">
        <w:rPr>
          <w:highlight w:val="cyan"/>
        </w:rPr>
        <w:t>a</w:t>
      </w:r>
      <w:proofErr w:type="spellEnd"/>
      <w:r w:rsidR="0062688E" w:rsidRPr="00A5608D">
        <w:rPr>
          <w:highlight w:val="cyan"/>
        </w:rPr>
        <w:t xml:space="preserve"> </w:t>
      </w:r>
      <w:proofErr w:type="spellStart"/>
      <w:r w:rsidR="0062688E" w:rsidRPr="00A5608D">
        <w:rPr>
          <w:highlight w:val="cyan"/>
        </w:rPr>
        <w:t>suplimentar</w:t>
      </w:r>
      <w:r w:rsidR="0062688E">
        <w:rPr>
          <w:highlight w:val="cyan"/>
        </w:rPr>
        <w:t>ă</w:t>
      </w:r>
      <w:proofErr w:type="spellEnd"/>
      <w:r w:rsidR="0062688E" w:rsidRPr="00A5608D">
        <w:rPr>
          <w:highlight w:val="cyan"/>
        </w:rPr>
        <w:t xml:space="preserve"> („</w:t>
      </w:r>
      <w:proofErr w:type="spellStart"/>
      <w:r w:rsidR="0062688E" w:rsidRPr="00A5608D">
        <w:rPr>
          <w:highlight w:val="cyan"/>
        </w:rPr>
        <w:t>top-up</w:t>
      </w:r>
      <w:proofErr w:type="spellEnd"/>
      <w:r w:rsidR="0062688E" w:rsidRPr="00A5608D">
        <w:rPr>
          <w:highlight w:val="cyan"/>
        </w:rPr>
        <w:t xml:space="preserve">”) de </w:t>
      </w:r>
      <w:proofErr w:type="spellStart"/>
      <w:r w:rsidR="0062688E" w:rsidRPr="00A5608D">
        <w:rPr>
          <w:highlight w:val="cyan"/>
        </w:rPr>
        <w:t>sprijin</w:t>
      </w:r>
      <w:proofErr w:type="spellEnd"/>
      <w:r w:rsidR="0062688E" w:rsidRPr="00A5608D">
        <w:rPr>
          <w:highlight w:val="cyan"/>
        </w:rPr>
        <w:t xml:space="preserve"> </w:t>
      </w:r>
      <w:proofErr w:type="spellStart"/>
      <w:r w:rsidR="0062688E" w:rsidRPr="00A5608D">
        <w:rPr>
          <w:highlight w:val="cyan"/>
        </w:rPr>
        <w:t>individual</w:t>
      </w:r>
      <w:proofErr w:type="spellEnd"/>
      <w:r w:rsidR="0062688E" w:rsidRPr="00A5608D">
        <w:rPr>
          <w:highlight w:val="cyan"/>
        </w:rPr>
        <w:t xml:space="preserve"> </w:t>
      </w:r>
      <w:r w:rsidR="0062688E">
        <w:rPr>
          <w:highlight w:val="cyan"/>
        </w:rPr>
        <w:t xml:space="preserve">de </w:t>
      </w:r>
      <w:r w:rsidR="0062688E" w:rsidRPr="00A5608D">
        <w:rPr>
          <w:highlight w:val="cyan"/>
          <w:lang w:val="ro-RO"/>
        </w:rPr>
        <w:t>[...] EUR [</w:t>
      </w:r>
      <w:r w:rsidR="0062688E">
        <w:rPr>
          <w:highlight w:val="cyan"/>
          <w:lang w:val="ro-RO"/>
        </w:rPr>
        <w:t>pe lună / ca o singură contribuție</w:t>
      </w:r>
      <w:r w:rsidR="0062688E" w:rsidRPr="00A5608D">
        <w:rPr>
          <w:highlight w:val="cyan"/>
          <w:lang w:val="ro-RO"/>
        </w:rPr>
        <w:t>]</w:t>
      </w:r>
      <w:r w:rsidR="00CD0C7C" w:rsidRPr="004F5764">
        <w:rPr>
          <w:highlight w:val="cyan"/>
        </w:rPr>
        <w:t xml:space="preserve"> </w:t>
      </w:r>
      <w:r w:rsidR="00681D8A" w:rsidRPr="00133E17">
        <w:rPr>
          <w:highlight w:val="yellow"/>
          <w:lang w:val="ro-RO"/>
        </w:rPr>
        <w:t>[</w:t>
      </w:r>
      <w:proofErr w:type="spellStart"/>
      <w:r w:rsidR="00CD0C7C" w:rsidRPr="004F5764">
        <w:rPr>
          <w:highlight w:val="yellow"/>
        </w:rPr>
        <w:t>d</w:t>
      </w:r>
      <w:r w:rsidR="00CD0C7C" w:rsidRPr="00263180">
        <w:rPr>
          <w:highlight w:val="yellow"/>
        </w:rPr>
        <w:t>ac</w:t>
      </w:r>
      <w:r w:rsidR="00910E2E" w:rsidRPr="00263180">
        <w:rPr>
          <w:highlight w:val="yellow"/>
        </w:rPr>
        <w:t>ă</w:t>
      </w:r>
      <w:proofErr w:type="spellEnd"/>
      <w:r w:rsidR="00CD0C7C" w:rsidRPr="00263180">
        <w:rPr>
          <w:highlight w:val="yellow"/>
        </w:rPr>
        <w:t xml:space="preserve"> este </w:t>
      </w:r>
      <w:proofErr w:type="spellStart"/>
      <w:r w:rsidR="00CD0C7C" w:rsidRPr="00263180">
        <w:rPr>
          <w:highlight w:val="yellow"/>
        </w:rPr>
        <w:t>cazul</w:t>
      </w:r>
      <w:proofErr w:type="spellEnd"/>
      <w:r w:rsidR="00CD0C7C" w:rsidRPr="00263180">
        <w:rPr>
          <w:highlight w:val="yellow"/>
        </w:rPr>
        <w:t>:</w:t>
      </w:r>
      <w:r w:rsidR="004F5764" w:rsidRPr="004F5764">
        <w:rPr>
          <w:highlight w:val="yellow"/>
          <w:lang w:val="ro-RO"/>
        </w:rPr>
        <w:t>]</w:t>
      </w:r>
      <w:r w:rsidR="00030228" w:rsidRPr="0079548F">
        <w:rPr>
          <w:highlight w:val="cyan"/>
        </w:rPr>
        <w:t>,</w:t>
      </w:r>
      <w:r w:rsidR="00A21B22" w:rsidRPr="0079548F">
        <w:rPr>
          <w:highlight w:val="cyan"/>
        </w:rPr>
        <w:t xml:space="preserve"> </w:t>
      </w:r>
      <w:proofErr w:type="spellStart"/>
      <w:r w:rsidR="00F81262" w:rsidRPr="00A5608D">
        <w:rPr>
          <w:highlight w:val="cyan"/>
        </w:rPr>
        <w:t>sprijin</w:t>
      </w:r>
      <w:proofErr w:type="spellEnd"/>
      <w:r w:rsidR="00F81262" w:rsidRPr="00A5608D">
        <w:rPr>
          <w:highlight w:val="cyan"/>
        </w:rPr>
        <w:t xml:space="preserve"> </w:t>
      </w:r>
      <w:proofErr w:type="spellStart"/>
      <w:r w:rsidR="00F81262" w:rsidRPr="00A5608D">
        <w:rPr>
          <w:highlight w:val="cyan"/>
        </w:rPr>
        <w:t>pentru</w:t>
      </w:r>
      <w:proofErr w:type="spellEnd"/>
      <w:r w:rsidR="00030228" w:rsidRPr="00A5608D">
        <w:rPr>
          <w:highlight w:val="cyan"/>
        </w:rPr>
        <w:t xml:space="preserve"> transport de</w:t>
      </w:r>
      <w:r w:rsidR="00F81262" w:rsidRPr="00A5608D">
        <w:rPr>
          <w:highlight w:val="cyan"/>
        </w:rPr>
        <w:t xml:space="preserve"> </w:t>
      </w:r>
      <w:r w:rsidR="00681D8A" w:rsidRPr="00A5608D">
        <w:rPr>
          <w:highlight w:val="cyan"/>
        </w:rPr>
        <w:t>[…]</w:t>
      </w:r>
      <w:r w:rsidR="00F44172" w:rsidRPr="00A5608D">
        <w:rPr>
          <w:highlight w:val="cyan"/>
        </w:rPr>
        <w:t xml:space="preserve"> EUR</w:t>
      </w:r>
      <w:r w:rsidR="00133E17">
        <w:rPr>
          <w:highlight w:val="cyan"/>
        </w:rPr>
        <w:t xml:space="preserve"> </w:t>
      </w:r>
      <w:r w:rsidR="00763B91" w:rsidRPr="00133E17">
        <w:rPr>
          <w:highlight w:val="yellow"/>
          <w:lang w:val="ro-RO"/>
        </w:rPr>
        <w:t>[</w:t>
      </w:r>
      <w:r w:rsidR="00F44172" w:rsidRPr="00263180">
        <w:rPr>
          <w:highlight w:val="yellow"/>
          <w:lang w:val="ro-RO"/>
        </w:rPr>
        <w:t>dac</w:t>
      </w:r>
      <w:r w:rsidR="00910E2E" w:rsidRPr="00263180">
        <w:rPr>
          <w:highlight w:val="yellow"/>
          <w:lang w:val="ro-RO"/>
        </w:rPr>
        <w:t>ă</w:t>
      </w:r>
      <w:r w:rsidR="00F44172" w:rsidRPr="00263180">
        <w:rPr>
          <w:highlight w:val="yellow"/>
          <w:lang w:val="ro-RO"/>
        </w:rPr>
        <w:t xml:space="preserve"> este cazu</w:t>
      </w:r>
      <w:r w:rsidR="004F5764">
        <w:rPr>
          <w:highlight w:val="yellow"/>
          <w:lang w:val="ro-RO"/>
        </w:rPr>
        <w:t>l:</w:t>
      </w:r>
      <w:r w:rsidR="004F5764" w:rsidRPr="004F5764">
        <w:rPr>
          <w:highlight w:val="yellow"/>
          <w:lang w:val="ro-RO"/>
        </w:rPr>
        <w:t>]</w:t>
      </w:r>
      <w:r w:rsidR="00030228" w:rsidRPr="00C81155">
        <w:rPr>
          <w:highlight w:val="cyan"/>
          <w:lang w:val="ro-RO"/>
        </w:rPr>
        <w:t xml:space="preserve">, </w:t>
      </w:r>
      <w:r w:rsidR="00A21B22" w:rsidRPr="00C81155">
        <w:rPr>
          <w:highlight w:val="cyan"/>
          <w:lang w:val="ro-RO"/>
        </w:rPr>
        <w:t>s</w:t>
      </w:r>
      <w:r w:rsidR="00030228" w:rsidRPr="00C81155">
        <w:rPr>
          <w:highlight w:val="cyan"/>
          <w:lang w:val="ro-RO"/>
        </w:rPr>
        <w:t xml:space="preserve">prijin individual suplimentar pentru zile de transport adiționale </w:t>
      </w:r>
      <w:r w:rsidR="00A21B22" w:rsidRPr="00C81155">
        <w:rPr>
          <w:highlight w:val="cyan"/>
          <w:lang w:val="ro-RO"/>
        </w:rPr>
        <w:t xml:space="preserve">de </w:t>
      </w:r>
      <w:r w:rsidR="00681D8A" w:rsidRPr="00C81155">
        <w:rPr>
          <w:highlight w:val="cyan"/>
          <w:lang w:val="ro-RO"/>
        </w:rPr>
        <w:t>[…]</w:t>
      </w:r>
      <w:r w:rsidR="00F44172" w:rsidRPr="00C81155">
        <w:rPr>
          <w:highlight w:val="cyan"/>
          <w:lang w:val="ro-RO"/>
        </w:rPr>
        <w:t xml:space="preserve"> EUR</w:t>
      </w:r>
      <w:r w:rsidR="00747EA4" w:rsidRPr="00C81155">
        <w:rPr>
          <w:highlight w:val="cyan"/>
          <w:lang w:val="ro-RO"/>
        </w:rPr>
        <w:t>]</w:t>
      </w:r>
      <w:r w:rsidR="00EE5772" w:rsidRPr="00C81155">
        <w:rPr>
          <w:highlight w:val="cyan"/>
          <w:lang w:val="ro-RO"/>
        </w:rPr>
        <w:t xml:space="preserve"> </w:t>
      </w:r>
      <w:r w:rsidR="00EE5772" w:rsidRPr="00133E17">
        <w:rPr>
          <w:highlight w:val="yellow"/>
          <w:lang w:val="ro-RO"/>
        </w:rPr>
        <w:t>[</w:t>
      </w:r>
      <w:r w:rsidR="00EE5772" w:rsidRPr="00263180">
        <w:rPr>
          <w:highlight w:val="yellow"/>
          <w:lang w:val="ro-RO"/>
        </w:rPr>
        <w:t>dacă este cazul:</w:t>
      </w:r>
      <w:r w:rsidR="004F5764" w:rsidRPr="004F5764">
        <w:rPr>
          <w:highlight w:val="yellow"/>
          <w:lang w:val="ro-RO"/>
        </w:rPr>
        <w:t>]</w:t>
      </w:r>
      <w:r w:rsidR="00EE5772" w:rsidRPr="00C81155">
        <w:rPr>
          <w:highlight w:val="cyan"/>
          <w:lang w:val="ro-RO"/>
        </w:rPr>
        <w:t>, sprijin pentru incluziune</w:t>
      </w:r>
      <w:r w:rsidR="001E4194">
        <w:rPr>
          <w:highlight w:val="cyan"/>
          <w:lang w:val="ro-RO"/>
        </w:rPr>
        <w:t xml:space="preserve"> pentru participanți</w:t>
      </w:r>
      <w:r w:rsidR="00EE5772" w:rsidRPr="00C81155">
        <w:rPr>
          <w:highlight w:val="cyan"/>
          <w:lang w:val="ro-RO"/>
        </w:rPr>
        <w:t xml:space="preserve"> de […] EUR</w:t>
      </w:r>
      <w:r w:rsidR="005C2C53" w:rsidRPr="004F5764">
        <w:rPr>
          <w:highlight w:val="cyan"/>
          <w:lang w:val="ro-RO"/>
        </w:rPr>
        <w:t xml:space="preserve"> </w:t>
      </w:r>
      <w:r w:rsidR="005C2C53" w:rsidRPr="00133E17">
        <w:rPr>
          <w:highlight w:val="yellow"/>
          <w:lang w:val="ro-RO"/>
        </w:rPr>
        <w:t>[</w:t>
      </w:r>
      <w:r w:rsidR="005C2C53" w:rsidRPr="00263180">
        <w:rPr>
          <w:highlight w:val="yellow"/>
          <w:lang w:val="ro-RO"/>
        </w:rPr>
        <w:t>dacă este cazul:</w:t>
      </w:r>
      <w:r w:rsidR="004F5764" w:rsidRPr="004F5764">
        <w:rPr>
          <w:highlight w:val="yellow"/>
          <w:lang w:val="ro-RO"/>
        </w:rPr>
        <w:t>]</w:t>
      </w:r>
      <w:r w:rsidR="005C2C53" w:rsidRPr="0079548F">
        <w:rPr>
          <w:highlight w:val="cyan"/>
          <w:lang w:val="ro-RO"/>
        </w:rPr>
        <w:t>,</w:t>
      </w:r>
      <w:r w:rsidR="005C2C53" w:rsidRPr="00C81155">
        <w:rPr>
          <w:highlight w:val="cyan"/>
          <w:lang w:val="ro-RO"/>
        </w:rPr>
        <w:t xml:space="preserve"> </w:t>
      </w:r>
      <w:r w:rsidR="000F1616">
        <w:rPr>
          <w:highlight w:val="cyan"/>
          <w:lang w:val="ro-RO"/>
        </w:rPr>
        <w:t>costuri excepționale</w:t>
      </w:r>
      <w:r w:rsidR="005C2C53" w:rsidRPr="00C81155">
        <w:rPr>
          <w:highlight w:val="cyan"/>
          <w:lang w:val="ro-RO"/>
        </w:rPr>
        <w:t xml:space="preserve"> pentru transport costisitor de […] EUR</w:t>
      </w:r>
      <w:r w:rsidR="00036FA6" w:rsidRPr="00C81155">
        <w:rPr>
          <w:highlight w:val="cyan"/>
          <w:lang w:val="ro-RO"/>
        </w:rPr>
        <w:t>.</w:t>
      </w:r>
      <w:r w:rsidR="0062688E" w:rsidRPr="0062688E">
        <w:rPr>
          <w:lang w:val="ro-RO"/>
        </w:rPr>
        <w:t xml:space="preserve"> </w:t>
      </w:r>
      <w:r w:rsidR="0062688E" w:rsidRPr="001E582C">
        <w:rPr>
          <w:lang w:val="ro-RO"/>
        </w:rPr>
        <w:t xml:space="preserve">Suma corespunzătoare </w:t>
      </w:r>
      <w:bookmarkStart w:id="9" w:name="_Hlk118110230"/>
      <w:r w:rsidR="0062688E">
        <w:rPr>
          <w:lang w:val="ro-RO"/>
        </w:rPr>
        <w:t xml:space="preserve">sprijinului individual </w:t>
      </w:r>
      <w:bookmarkEnd w:id="9"/>
      <w:r w:rsidR="0062688E">
        <w:rPr>
          <w:lang w:val="ro-RO"/>
        </w:rPr>
        <w:t>se</w:t>
      </w:r>
      <w:r w:rsidR="0062688E" w:rsidRPr="001E582C">
        <w:rPr>
          <w:lang w:val="ro-RO"/>
        </w:rPr>
        <w:t xml:space="preserve"> calcul</w:t>
      </w:r>
      <w:r w:rsidR="0062688E">
        <w:rPr>
          <w:lang w:val="ro-RO"/>
        </w:rPr>
        <w:t>eaz</w:t>
      </w:r>
      <w:r w:rsidR="0062688E" w:rsidRPr="001E582C">
        <w:rPr>
          <w:lang w:val="ro-RO"/>
        </w:rPr>
        <w:t xml:space="preserve">ă prin înmulțirea numărului de </w:t>
      </w:r>
      <w:r w:rsidR="0062688E" w:rsidRPr="00C81155">
        <w:rPr>
          <w:highlight w:val="cyan"/>
          <w:lang w:val="ro-RO"/>
        </w:rPr>
        <w:t>[</w:t>
      </w:r>
      <w:r w:rsidR="0062688E" w:rsidRPr="001E582C">
        <w:rPr>
          <w:highlight w:val="cyan"/>
          <w:lang w:val="ro-RO"/>
        </w:rPr>
        <w:t>zile/luni</w:t>
      </w:r>
      <w:r w:rsidR="0062688E" w:rsidRPr="00C81155">
        <w:rPr>
          <w:highlight w:val="cyan"/>
          <w:lang w:val="ro-RO"/>
        </w:rPr>
        <w:t>]</w:t>
      </w:r>
      <w:r w:rsidR="0062688E" w:rsidRPr="001E582C">
        <w:rPr>
          <w:lang w:val="ro-RO"/>
        </w:rPr>
        <w:t xml:space="preserve"> precizate la </w:t>
      </w:r>
      <w:r w:rsidR="0062688E">
        <w:rPr>
          <w:lang w:val="ro-RO"/>
        </w:rPr>
        <w:t>a</w:t>
      </w:r>
      <w:r w:rsidR="0062688E" w:rsidRPr="001E582C">
        <w:rPr>
          <w:lang w:val="ro-RO"/>
        </w:rPr>
        <w:t>rt</w:t>
      </w:r>
      <w:r w:rsidR="0062688E">
        <w:rPr>
          <w:lang w:val="ro-RO"/>
        </w:rPr>
        <w:t>.</w:t>
      </w:r>
      <w:r w:rsidR="0062688E" w:rsidRPr="001E582C">
        <w:rPr>
          <w:lang w:val="ro-RO"/>
        </w:rPr>
        <w:t xml:space="preserve"> </w:t>
      </w:r>
      <w:r w:rsidR="0062688E">
        <w:rPr>
          <w:lang w:val="ro-RO"/>
        </w:rPr>
        <w:t>3 pct. 3.2</w:t>
      </w:r>
      <w:r w:rsidR="0062688E" w:rsidRPr="001E582C">
        <w:rPr>
          <w:lang w:val="ro-RO"/>
        </w:rPr>
        <w:t xml:space="preserve"> cu co</w:t>
      </w:r>
      <w:r w:rsidR="0062688E">
        <w:rPr>
          <w:lang w:val="ro-RO"/>
        </w:rPr>
        <w:t>stul bazat pe unități</w:t>
      </w:r>
      <w:r w:rsidR="0062688E" w:rsidRPr="001E582C">
        <w:rPr>
          <w:lang w:val="ro-RO"/>
        </w:rPr>
        <w:t xml:space="preserve"> aplicabil pe </w:t>
      </w:r>
      <w:r w:rsidR="0062688E" w:rsidRPr="00C81155">
        <w:rPr>
          <w:highlight w:val="cyan"/>
          <w:lang w:val="ro-RO"/>
        </w:rPr>
        <w:t>[</w:t>
      </w:r>
      <w:r w:rsidR="0062688E" w:rsidRPr="002D1453">
        <w:rPr>
          <w:highlight w:val="cyan"/>
          <w:lang w:val="ro-RO"/>
        </w:rPr>
        <w:t>zi/lună</w:t>
      </w:r>
      <w:r w:rsidR="0062688E" w:rsidRPr="00C81155">
        <w:rPr>
          <w:highlight w:val="cyan"/>
          <w:lang w:val="ro-RO"/>
        </w:rPr>
        <w:t>]</w:t>
      </w:r>
      <w:r w:rsidR="0062688E" w:rsidRPr="001E582C">
        <w:rPr>
          <w:lang w:val="ro-RO"/>
        </w:rPr>
        <w:t xml:space="preserve"> pentru țara de destinație în cauză</w:t>
      </w:r>
      <w:r w:rsidR="0062688E">
        <w:rPr>
          <w:lang w:val="ro-RO"/>
        </w:rPr>
        <w:t xml:space="preserve">, </w:t>
      </w:r>
      <w:r w:rsidR="0062688E" w:rsidRPr="002D1453">
        <w:rPr>
          <w:lang w:val="ro-RO"/>
        </w:rPr>
        <w:t>incluzând sum</w:t>
      </w:r>
      <w:r w:rsidR="0062688E">
        <w:rPr>
          <w:lang w:val="ro-RO"/>
        </w:rPr>
        <w:t xml:space="preserve">a </w:t>
      </w:r>
      <w:r w:rsidR="0062688E" w:rsidRPr="002D1453">
        <w:rPr>
          <w:lang w:val="ro-RO"/>
        </w:rPr>
        <w:t>suplimentar</w:t>
      </w:r>
      <w:r w:rsidR="0062688E">
        <w:rPr>
          <w:lang w:val="ro-RO"/>
        </w:rPr>
        <w:t>ă</w:t>
      </w:r>
      <w:r w:rsidR="0062688E" w:rsidRPr="002D1453">
        <w:rPr>
          <w:lang w:val="ro-RO"/>
        </w:rPr>
        <w:t xml:space="preserve"> („top-up”)</w:t>
      </w:r>
      <w:r w:rsidR="0062688E">
        <w:rPr>
          <w:lang w:val="ro-RO"/>
        </w:rPr>
        <w:t xml:space="preserve"> care se aplică</w:t>
      </w:r>
      <w:r w:rsidR="0062688E" w:rsidRPr="001E582C">
        <w:rPr>
          <w:lang w:val="ro-RO"/>
        </w:rPr>
        <w:t xml:space="preserve">. </w:t>
      </w:r>
      <w:r w:rsidR="0062688E" w:rsidRPr="00263180">
        <w:rPr>
          <w:highlight w:val="yellow"/>
          <w:lang w:val="ro-RO"/>
        </w:rPr>
        <w:t>[</w:t>
      </w:r>
      <w:r w:rsidR="0062688E">
        <w:rPr>
          <w:highlight w:val="yellow"/>
          <w:lang w:val="ro-RO"/>
        </w:rPr>
        <w:t>P</w:t>
      </w:r>
      <w:r w:rsidR="0062688E" w:rsidRPr="00263180">
        <w:rPr>
          <w:highlight w:val="yellow"/>
          <w:lang w:val="ro-RO"/>
        </w:rPr>
        <w:t>entru mobilitate de lungă durată</w:t>
      </w:r>
      <w:r w:rsidR="0062688E">
        <w:rPr>
          <w:highlight w:val="yellow"/>
          <w:lang w:val="ro-RO"/>
        </w:rPr>
        <w:t>:</w:t>
      </w:r>
      <w:r w:rsidR="0062688E" w:rsidRPr="0079548F">
        <w:rPr>
          <w:highlight w:val="yellow"/>
          <w:lang w:val="ro-RO"/>
        </w:rPr>
        <w:t>]</w:t>
      </w:r>
      <w:r w:rsidR="0062688E" w:rsidRPr="00340684">
        <w:rPr>
          <w:highlight w:val="yellow"/>
          <w:lang w:val="ro-RO"/>
        </w:rPr>
        <w:t xml:space="preserve"> </w:t>
      </w:r>
      <w:r w:rsidR="0062688E" w:rsidRPr="00340684">
        <w:rPr>
          <w:highlight w:val="cyan"/>
          <w:lang w:val="ro-RO"/>
        </w:rPr>
        <w:t>În cazul unei luni incomplete, sprijinul individual este calculat prin înmulțirea numărului de zile din luna incompletă cu 1/30 din costul bazat pe unitate aplicabil per lună.</w:t>
      </w:r>
    </w:p>
    <w:p w14:paraId="3C8995C3" w14:textId="6AE1860B" w:rsidR="009F4BED" w:rsidRPr="00A21B22" w:rsidRDefault="00036FA6" w:rsidP="0062688E">
      <w:pPr>
        <w:ind w:left="540"/>
        <w:jc w:val="both"/>
        <w:rPr>
          <w:lang w:val="ro-RO"/>
        </w:rPr>
      </w:pPr>
      <w:r w:rsidRPr="00263180">
        <w:rPr>
          <w:highlight w:val="yellow"/>
          <w:lang w:val="ro-RO"/>
        </w:rPr>
        <w:t xml:space="preserve">[În cazul mobilității cu grant zero pentru întreaga perioadă de mobilitate, sprijinul </w:t>
      </w:r>
      <w:r w:rsidR="00EE5772" w:rsidRPr="00263180">
        <w:rPr>
          <w:highlight w:val="yellow"/>
          <w:lang w:val="ro-RO"/>
        </w:rPr>
        <w:t>financiar total</w:t>
      </w:r>
      <w:r w:rsidRPr="00263180">
        <w:rPr>
          <w:highlight w:val="yellow"/>
          <w:lang w:val="ro-RO"/>
        </w:rPr>
        <w:t xml:space="preserve"> va fi </w:t>
      </w:r>
      <w:r w:rsidR="00EE5772" w:rsidRPr="00263180">
        <w:rPr>
          <w:highlight w:val="yellow"/>
          <w:lang w:val="ro-RO"/>
        </w:rPr>
        <w:t xml:space="preserve">completat cu </w:t>
      </w:r>
      <w:r w:rsidRPr="00263180">
        <w:rPr>
          <w:highlight w:val="yellow"/>
          <w:lang w:val="ro-RO"/>
        </w:rPr>
        <w:t>0 (zero)</w:t>
      </w:r>
      <w:r w:rsidR="00381E9F" w:rsidRPr="00263180">
        <w:rPr>
          <w:highlight w:val="yellow"/>
          <w:lang w:val="ro-RO"/>
        </w:rPr>
        <w:t>.</w:t>
      </w:r>
      <w:r w:rsidRPr="00263180">
        <w:rPr>
          <w:highlight w:val="yellow"/>
          <w:lang w:val="ro-RO"/>
        </w:rPr>
        <w:t>]</w:t>
      </w:r>
    </w:p>
    <w:p w14:paraId="054321ED" w14:textId="204EDF2E" w:rsidR="00741DC8" w:rsidRDefault="00DE30E8" w:rsidP="0079548F">
      <w:pPr>
        <w:ind w:left="540" w:hanging="540"/>
      </w:pPr>
      <w:r w:rsidRPr="00074942">
        <w:rPr>
          <w:lang w:val="ro-RO"/>
        </w:rPr>
        <w:t>3.</w:t>
      </w:r>
      <w:r w:rsidR="00AF3E5B">
        <w:rPr>
          <w:lang w:val="ro-RO"/>
        </w:rPr>
        <w:t>4</w:t>
      </w:r>
      <w:r w:rsidRPr="00074942">
        <w:rPr>
          <w:lang w:val="ro-RO"/>
        </w:rPr>
        <w:tab/>
      </w:r>
      <w:bookmarkStart w:id="10" w:name="_Hlk111111537"/>
      <w:bookmarkStart w:id="11" w:name="_Hlk111111380"/>
      <w:bookmarkStart w:id="12" w:name="_Hlk111046057"/>
      <w:r w:rsidR="00741DC8" w:rsidRPr="00141294">
        <w:rPr>
          <w:lang w:val="ro-RO"/>
        </w:rPr>
        <w:t>Atunci când se aplică,</w:t>
      </w:r>
      <w:r w:rsidR="00741DC8">
        <w:rPr>
          <w:lang w:val="ro-RO"/>
        </w:rPr>
        <w:t xml:space="preserve"> c</w:t>
      </w:r>
      <w:bookmarkEnd w:id="10"/>
      <w:r w:rsidR="00741DC8">
        <w:rPr>
          <w:lang w:val="ro-RO"/>
        </w:rPr>
        <w:t xml:space="preserve">ontribuția acordată în cazul categoriilor de sprijin pentru transport </w:t>
      </w:r>
      <w:r w:rsidR="00741DC8" w:rsidRPr="00B3175D">
        <w:rPr>
          <w:highlight w:val="cyan"/>
          <w:lang w:val="ro-RO"/>
        </w:rPr>
        <w:t>(</w:t>
      </w:r>
      <w:r w:rsidR="00741DC8" w:rsidRPr="00B3175D">
        <w:rPr>
          <w:highlight w:val="yellow"/>
          <w:lang w:val="ro-RO"/>
        </w:rPr>
        <w:t xml:space="preserve">[selectat ce se aplică, dacă participantul este eligibil pentru </w:t>
      </w:r>
      <w:r w:rsidR="005813D8" w:rsidRPr="00B3175D">
        <w:rPr>
          <w:highlight w:val="yellow"/>
          <w:lang w:val="ro-RO"/>
        </w:rPr>
        <w:t>categoriile</w:t>
      </w:r>
      <w:r w:rsidR="00741DC8" w:rsidRPr="00B3175D">
        <w:rPr>
          <w:highlight w:val="yellow"/>
          <w:lang w:val="ro-RO"/>
        </w:rPr>
        <w:t xml:space="preserve"> respectiv</w:t>
      </w:r>
      <w:r w:rsidR="005813D8" w:rsidRPr="00B3175D">
        <w:rPr>
          <w:highlight w:val="yellow"/>
          <w:lang w:val="ro-RO"/>
        </w:rPr>
        <w:t>e</w:t>
      </w:r>
      <w:r w:rsidR="00741DC8" w:rsidRPr="00B3175D">
        <w:rPr>
          <w:highlight w:val="yellow"/>
          <w:lang w:val="ro-RO"/>
        </w:rPr>
        <w:t xml:space="preserve"> de sprijin:]</w:t>
      </w:r>
      <w:r w:rsidR="00741DC8" w:rsidRPr="00B3175D">
        <w:rPr>
          <w:highlight w:val="cyan"/>
          <w:lang w:val="ro-RO"/>
        </w:rPr>
        <w:t>transport standard; transport din categoria „green travel”;</w:t>
      </w:r>
      <w:r w:rsidR="004F5764" w:rsidRPr="00B3175D">
        <w:rPr>
          <w:highlight w:val="cyan"/>
          <w:lang w:val="ro-RO"/>
        </w:rPr>
        <w:t xml:space="preserve"> </w:t>
      </w:r>
      <w:r w:rsidR="00741DC8" w:rsidRPr="00B3175D">
        <w:rPr>
          <w:highlight w:val="cyan"/>
          <w:lang w:val="ro-RO"/>
        </w:rPr>
        <w:t>costuri excepționale pentru transport costisitor, bazate pe costuri reale)</w:t>
      </w:r>
      <w:r w:rsidR="00741DC8" w:rsidRPr="00B3175D">
        <w:rPr>
          <w:lang w:val="ro-RO"/>
        </w:rPr>
        <w:t xml:space="preserve"> sau pentru incluziune </w:t>
      </w:r>
      <w:r w:rsidR="00741DC8" w:rsidRPr="00B3175D">
        <w:rPr>
          <w:highlight w:val="cyan"/>
          <w:lang w:val="ro-RO"/>
        </w:rPr>
        <w:t>(</w:t>
      </w:r>
      <w:r w:rsidR="00741DC8" w:rsidRPr="00B3175D">
        <w:rPr>
          <w:highlight w:val="yellow"/>
          <w:lang w:val="ro-RO"/>
        </w:rPr>
        <w:t>[selectat ce se aplică, dac</w:t>
      </w:r>
      <w:r w:rsidR="00741DC8" w:rsidRPr="0009149C">
        <w:rPr>
          <w:highlight w:val="yellow"/>
          <w:lang w:val="ro-RO"/>
        </w:rPr>
        <w:t xml:space="preserve">ă participantul este eligibil pentru </w:t>
      </w:r>
      <w:r w:rsidR="005813D8">
        <w:rPr>
          <w:highlight w:val="yellow"/>
          <w:lang w:val="ro-RO"/>
        </w:rPr>
        <w:t>categoriile</w:t>
      </w:r>
      <w:r w:rsidR="00741DC8" w:rsidRPr="0009149C">
        <w:rPr>
          <w:highlight w:val="yellow"/>
          <w:lang w:val="ro-RO"/>
        </w:rPr>
        <w:t xml:space="preserve"> respectiv</w:t>
      </w:r>
      <w:r w:rsidR="005813D8">
        <w:rPr>
          <w:highlight w:val="yellow"/>
          <w:lang w:val="ro-RO"/>
        </w:rPr>
        <w:t>e</w:t>
      </w:r>
      <w:r w:rsidR="00741DC8" w:rsidRPr="0009149C">
        <w:rPr>
          <w:highlight w:val="yellow"/>
          <w:lang w:val="ro-RO"/>
        </w:rPr>
        <w:t xml:space="preserve"> de sprijin</w:t>
      </w:r>
      <w:r w:rsidR="00741DC8" w:rsidRPr="00B3175D">
        <w:rPr>
          <w:highlight w:val="yellow"/>
          <w:lang w:val="ro-RO"/>
        </w:rPr>
        <w:t>:</w:t>
      </w:r>
      <w:r w:rsidR="00741DC8" w:rsidRPr="0009149C">
        <w:rPr>
          <w:highlight w:val="yellow"/>
          <w:lang w:val="ro-RO"/>
        </w:rPr>
        <w:t>]</w:t>
      </w:r>
      <w:r w:rsidR="00741DC8" w:rsidRPr="009332CB">
        <w:rPr>
          <w:highlight w:val="cyan"/>
        </w:rPr>
        <w:t>s</w:t>
      </w:r>
      <w:r w:rsidR="00741DC8" w:rsidRPr="009332CB">
        <w:rPr>
          <w:highlight w:val="cyan"/>
          <w:lang w:val="ro-RO"/>
        </w:rPr>
        <w:t>umă suplimentară „top-up” de sprijin individual pentru studenți cu oportunități reduse; sprijin pentru incluziune pentru participanți, bazat pe costuri reale)</w:t>
      </w:r>
      <w:r w:rsidR="00741DC8" w:rsidRPr="00074942">
        <w:rPr>
          <w:lang w:val="ro-RO"/>
        </w:rPr>
        <w:t xml:space="preserve"> se </w:t>
      </w:r>
      <w:r w:rsidR="00741DC8">
        <w:rPr>
          <w:lang w:val="ro-RO"/>
        </w:rPr>
        <w:t>baz</w:t>
      </w:r>
      <w:r w:rsidR="00741DC8" w:rsidRPr="00074942">
        <w:rPr>
          <w:lang w:val="ro-RO"/>
        </w:rPr>
        <w:t>ează pe documente justificative puse la di</w:t>
      </w:r>
      <w:r w:rsidR="00741DC8">
        <w:rPr>
          <w:lang w:val="ro-RO"/>
        </w:rPr>
        <w:t>s</w:t>
      </w:r>
      <w:r w:rsidR="00741DC8" w:rsidRPr="00074942">
        <w:rPr>
          <w:lang w:val="ro-RO"/>
        </w:rPr>
        <w:t>poziţie de către participant.</w:t>
      </w:r>
      <w:bookmarkEnd w:id="11"/>
    </w:p>
    <w:bookmarkEnd w:id="12"/>
    <w:p w14:paraId="72618E67" w14:textId="6F61AE42" w:rsidR="00DE30E8" w:rsidRPr="00074942" w:rsidRDefault="00DE30E8" w:rsidP="00A21B22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 xml:space="preserve"> 3.</w:t>
      </w:r>
      <w:r w:rsidR="00AF3E5B">
        <w:rPr>
          <w:lang w:val="ro-RO"/>
        </w:rPr>
        <w:t>5</w:t>
      </w:r>
      <w:r w:rsidR="007D4442">
        <w:rPr>
          <w:lang w:val="ro-RO"/>
        </w:rPr>
        <w:tab/>
      </w:r>
      <w:r w:rsidRPr="00074942">
        <w:rPr>
          <w:lang w:val="ro-RO"/>
        </w:rPr>
        <w:t xml:space="preserve">Sprijinul financiar nu poate fi utilizat pentru a acoperi cheltuieli similare deja finanțate din fonduri ale Uniunii Europene. </w:t>
      </w:r>
    </w:p>
    <w:p w14:paraId="23A0EDF2" w14:textId="35D677E6" w:rsidR="00E41375" w:rsidRPr="00074942" w:rsidRDefault="00DE30E8" w:rsidP="00327CCD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3.</w:t>
      </w:r>
      <w:r w:rsidR="00AF3E5B">
        <w:rPr>
          <w:lang w:val="ro-RO"/>
        </w:rPr>
        <w:t>6</w:t>
      </w:r>
      <w:r w:rsidRPr="00074942">
        <w:rPr>
          <w:lang w:val="ro-RO"/>
        </w:rPr>
        <w:t xml:space="preserve"> </w:t>
      </w:r>
      <w:r w:rsidRPr="00074942">
        <w:rPr>
          <w:lang w:val="ro-RO"/>
        </w:rPr>
        <w:tab/>
      </w:r>
      <w:bookmarkStart w:id="13" w:name="_Hlk111111604"/>
      <w:r w:rsidR="002B6331">
        <w:rPr>
          <w:lang w:val="ro-RO"/>
        </w:rPr>
        <w:t xml:space="preserve">Fără a deroga de la </w:t>
      </w:r>
      <w:bookmarkStart w:id="14" w:name="_Hlk111111621"/>
      <w:bookmarkEnd w:id="13"/>
      <w:r w:rsidR="002B6331">
        <w:rPr>
          <w:lang w:val="ro-RO"/>
        </w:rPr>
        <w:t>prevederile</w:t>
      </w:r>
      <w:bookmarkEnd w:id="14"/>
      <w:r w:rsidRPr="00074942">
        <w:rPr>
          <w:lang w:val="ro-RO"/>
        </w:rPr>
        <w:t xml:space="preserve"> </w:t>
      </w:r>
      <w:r w:rsidR="005931B9">
        <w:rPr>
          <w:lang w:val="ro-RO"/>
        </w:rPr>
        <w:t>art</w:t>
      </w:r>
      <w:r w:rsidR="00914CC3">
        <w:rPr>
          <w:lang w:val="ro-RO"/>
        </w:rPr>
        <w:t>.</w:t>
      </w:r>
      <w:r w:rsidR="005931B9">
        <w:rPr>
          <w:lang w:val="ro-RO"/>
        </w:rPr>
        <w:t xml:space="preserve"> 3 </w:t>
      </w:r>
      <w:r w:rsidR="00685227">
        <w:rPr>
          <w:lang w:val="ro-RO"/>
        </w:rPr>
        <w:t>pct.</w:t>
      </w:r>
      <w:r w:rsidRPr="00074942">
        <w:rPr>
          <w:lang w:val="ro-RO"/>
        </w:rPr>
        <w:t xml:space="preserve"> 3</w:t>
      </w:r>
      <w:r w:rsidR="00134D7D">
        <w:rPr>
          <w:lang w:val="ro-RO"/>
        </w:rPr>
        <w:t>.5</w:t>
      </w:r>
      <w:r w:rsidRPr="00074942">
        <w:rPr>
          <w:lang w:val="ro-RO"/>
        </w:rPr>
        <w:t xml:space="preserve">, </w:t>
      </w:r>
      <w:bookmarkStart w:id="15" w:name="_Hlk84515620"/>
      <w:r w:rsidRPr="00074942">
        <w:rPr>
          <w:lang w:val="ro-RO"/>
        </w:rPr>
        <w:t>sprijinul financiar este compatibil c</w:t>
      </w:r>
      <w:r w:rsidR="0073027C" w:rsidRPr="00074942">
        <w:rPr>
          <w:lang w:val="ro-RO"/>
        </w:rPr>
        <w:t xml:space="preserve">u orice altă sursă de finanțare, inclusiv </w:t>
      </w:r>
      <w:r w:rsidR="00244687" w:rsidRPr="00074942">
        <w:rPr>
          <w:lang w:val="ro-RO"/>
        </w:rPr>
        <w:t xml:space="preserve">venituri pe care participantul le </w:t>
      </w:r>
      <w:r w:rsidR="006D68D8" w:rsidRPr="00074942">
        <w:rPr>
          <w:lang w:val="ro-RO"/>
        </w:rPr>
        <w:t xml:space="preserve">poate </w:t>
      </w:r>
      <w:r w:rsidR="00244687" w:rsidRPr="00074942">
        <w:rPr>
          <w:lang w:val="ro-RO"/>
        </w:rPr>
        <w:t xml:space="preserve">obține lucrând în </w:t>
      </w:r>
      <w:r w:rsidR="002B6331">
        <w:rPr>
          <w:lang w:val="ro-RO"/>
        </w:rPr>
        <w:t xml:space="preserve">cadrul </w:t>
      </w:r>
      <w:r w:rsidR="00244687" w:rsidRPr="00074942">
        <w:rPr>
          <w:lang w:val="ro-RO"/>
        </w:rPr>
        <w:t>plasament</w:t>
      </w:r>
      <w:r w:rsidR="002B6331">
        <w:rPr>
          <w:lang w:val="ro-RO"/>
        </w:rPr>
        <w:t xml:space="preserve">ului sau </w:t>
      </w:r>
      <w:bookmarkStart w:id="16" w:name="_Hlk111111996"/>
      <w:r w:rsidR="00511A69">
        <w:rPr>
          <w:lang w:val="ro-RO"/>
        </w:rPr>
        <w:t xml:space="preserve">pentru </w:t>
      </w:r>
      <w:r w:rsidR="002B6331">
        <w:rPr>
          <w:lang w:val="ro-RO"/>
        </w:rPr>
        <w:t>orice alt tip de muncă</w:t>
      </w:r>
      <w:r w:rsidR="00511A69">
        <w:rPr>
          <w:lang w:val="ro-RO"/>
        </w:rPr>
        <w:t xml:space="preserve"> desfășurată</w:t>
      </w:r>
      <w:r w:rsidR="002B6331">
        <w:rPr>
          <w:lang w:val="ro-RO"/>
        </w:rPr>
        <w:t xml:space="preserve"> în afara activităților de mobilitate</w:t>
      </w:r>
      <w:bookmarkEnd w:id="16"/>
      <w:r w:rsidR="00244687" w:rsidRPr="00074942">
        <w:rPr>
          <w:lang w:val="ro-RO"/>
        </w:rPr>
        <w:t xml:space="preserve">, atâta vreme cât acesta </w:t>
      </w:r>
      <w:r w:rsidR="00E41375">
        <w:rPr>
          <w:lang w:val="ro-RO"/>
        </w:rPr>
        <w:t>îndeplinește</w:t>
      </w:r>
      <w:r w:rsidR="00244687" w:rsidRPr="00074942">
        <w:rPr>
          <w:lang w:val="ro-RO"/>
        </w:rPr>
        <w:t xml:space="preserve"> </w:t>
      </w:r>
      <w:r w:rsidR="00C139D3" w:rsidRPr="00074942">
        <w:rPr>
          <w:lang w:val="ro-RO"/>
        </w:rPr>
        <w:t xml:space="preserve">integral </w:t>
      </w:r>
      <w:r w:rsidR="00244687" w:rsidRPr="00074942">
        <w:rPr>
          <w:lang w:val="ro-RO"/>
        </w:rPr>
        <w:t>activitățile prevăzute în Anexa I.</w:t>
      </w:r>
      <w:bookmarkEnd w:id="15"/>
    </w:p>
    <w:p w14:paraId="6FD51F5F" w14:textId="77777777" w:rsidR="008209E4" w:rsidRPr="00074942" w:rsidRDefault="008209E4" w:rsidP="008209E4">
      <w:pPr>
        <w:pStyle w:val="Text1"/>
        <w:pBdr>
          <w:bottom w:val="single" w:sz="6" w:space="1" w:color="auto"/>
        </w:pBdr>
        <w:spacing w:after="0"/>
        <w:ind w:left="540" w:hanging="540"/>
        <w:rPr>
          <w:sz w:val="18"/>
          <w:lang w:val="ro-RO"/>
        </w:rPr>
      </w:pPr>
    </w:p>
    <w:p w14:paraId="5E218422" w14:textId="77777777" w:rsidR="00836A6B" w:rsidRPr="00074942" w:rsidRDefault="00836A6B" w:rsidP="00836A6B">
      <w:pPr>
        <w:pBdr>
          <w:bottom w:val="single" w:sz="6" w:space="1" w:color="auto"/>
        </w:pBdr>
        <w:ind w:left="567" w:hanging="567"/>
        <w:rPr>
          <w:lang w:val="ro-RO"/>
        </w:rPr>
      </w:pPr>
      <w:r w:rsidRPr="00074942">
        <w:rPr>
          <w:lang w:val="ro-RO"/>
        </w:rPr>
        <w:t>ARTICOLUL 4 – MODALITĂȚI DE PLATĂ</w:t>
      </w:r>
    </w:p>
    <w:p w14:paraId="46D6F9AC" w14:textId="635487B4" w:rsidR="00836A6B" w:rsidRPr="006D0484" w:rsidRDefault="00836A6B" w:rsidP="00D3473D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4.1</w:t>
      </w:r>
      <w:r w:rsidRPr="00074942">
        <w:rPr>
          <w:lang w:val="ro-RO"/>
        </w:rPr>
        <w:tab/>
      </w:r>
      <w:bookmarkStart w:id="17" w:name="_Hlk111114147"/>
      <w:r w:rsidR="003106EC">
        <w:rPr>
          <w:lang w:val="ro-RO"/>
        </w:rPr>
        <w:t>Un avans s</w:t>
      </w:r>
      <w:r w:rsidR="006D0484">
        <w:rPr>
          <w:lang w:val="ro-RO"/>
        </w:rPr>
        <w:t xml:space="preserve">e </w:t>
      </w:r>
      <w:bookmarkEnd w:id="17"/>
      <w:r w:rsidR="006D0484">
        <w:rPr>
          <w:lang w:val="ro-RO"/>
        </w:rPr>
        <w:t xml:space="preserve">va </w:t>
      </w:r>
      <w:r w:rsidR="003106EC">
        <w:rPr>
          <w:lang w:val="ro-RO"/>
        </w:rPr>
        <w:t>plăti</w:t>
      </w:r>
      <w:r w:rsidR="006D0484">
        <w:rPr>
          <w:lang w:val="ro-RO"/>
        </w:rPr>
        <w:t xml:space="preserve"> </w:t>
      </w:r>
      <w:r w:rsidR="008209E4" w:rsidRPr="004738A7">
        <w:rPr>
          <w:lang w:val="ro-RO"/>
        </w:rPr>
        <w:t>p</w:t>
      </w:r>
      <w:r w:rsidR="006D0484" w:rsidRPr="004738A7">
        <w:rPr>
          <w:lang w:val="ro-RO"/>
        </w:rPr>
        <w:t>articipant</w:t>
      </w:r>
      <w:r w:rsidR="003106EC" w:rsidRPr="004738A7">
        <w:rPr>
          <w:lang w:val="ro-RO"/>
        </w:rPr>
        <w:t>ului</w:t>
      </w:r>
      <w:r w:rsidR="006D0484" w:rsidRPr="004738A7">
        <w:rPr>
          <w:lang w:val="ro-RO"/>
        </w:rPr>
        <w:t xml:space="preserve"> </w:t>
      </w:r>
      <w:r w:rsidR="00981A5F" w:rsidRPr="004738A7">
        <w:rPr>
          <w:lang w:val="ro-RO"/>
        </w:rPr>
        <w:t>î</w:t>
      </w:r>
      <w:r w:rsidRPr="004738A7">
        <w:rPr>
          <w:lang w:val="ro-RO"/>
        </w:rPr>
        <w:t xml:space="preserve">n termen de 30 de zile </w:t>
      </w:r>
      <w:r w:rsidR="009E7565" w:rsidRPr="004738A7">
        <w:rPr>
          <w:lang w:val="ro-RO"/>
        </w:rPr>
        <w:t xml:space="preserve">calendaristice </w:t>
      </w:r>
      <w:r w:rsidRPr="004738A7">
        <w:rPr>
          <w:lang w:val="ro-RO"/>
        </w:rPr>
        <w:t>de la semnarea prezentului contract de către ambele părți,</w:t>
      </w:r>
      <w:r w:rsidR="004C3132" w:rsidRPr="004738A7">
        <w:rPr>
          <w:lang w:val="ro-RO"/>
        </w:rPr>
        <w:t xml:space="preserve"> dar nu mai t</w:t>
      </w:r>
      <w:r w:rsidR="000736E6" w:rsidRPr="004738A7">
        <w:rPr>
          <w:lang w:val="ro-RO"/>
        </w:rPr>
        <w:t>â</w:t>
      </w:r>
      <w:r w:rsidR="004C3132" w:rsidRPr="004738A7">
        <w:rPr>
          <w:lang w:val="ro-RO"/>
        </w:rPr>
        <w:t>rziu de</w:t>
      </w:r>
      <w:r w:rsidR="00A76BAF" w:rsidRPr="004738A7">
        <w:rPr>
          <w:lang w:val="ro-RO"/>
        </w:rPr>
        <w:t xml:space="preserve"> </w:t>
      </w:r>
      <w:r w:rsidR="00606B60" w:rsidRPr="004738A7">
        <w:rPr>
          <w:lang w:val="ro-RO"/>
        </w:rPr>
        <w:t>data de încep</w:t>
      </w:r>
      <w:r w:rsidR="00AB57F9" w:rsidRPr="004738A7">
        <w:rPr>
          <w:lang w:val="ro-RO"/>
        </w:rPr>
        <w:t>ere</w:t>
      </w:r>
      <w:r w:rsidR="00606B60" w:rsidRPr="004738A7">
        <w:rPr>
          <w:lang w:val="ro-RO"/>
        </w:rPr>
        <w:t xml:space="preserve"> a mobilității</w:t>
      </w:r>
      <w:r w:rsidR="00447FC6">
        <w:rPr>
          <w:lang w:val="ro-RO"/>
        </w:rPr>
        <w:t>.</w:t>
      </w:r>
      <w:r w:rsidR="004C3132">
        <w:rPr>
          <w:lang w:val="ro-RO"/>
        </w:rPr>
        <w:t xml:space="preserve"> </w:t>
      </w:r>
      <w:r w:rsidR="00447FC6">
        <w:rPr>
          <w:lang w:val="ro-RO"/>
        </w:rPr>
        <w:t>P</w:t>
      </w:r>
      <w:r w:rsidR="00442051" w:rsidRPr="006D0484">
        <w:rPr>
          <w:lang w:val="ro-RO"/>
        </w:rPr>
        <w:t>articipantul</w:t>
      </w:r>
      <w:r w:rsidR="00451F23" w:rsidRPr="006D0484">
        <w:rPr>
          <w:lang w:val="ro-RO"/>
        </w:rPr>
        <w:t xml:space="preserve"> </w:t>
      </w:r>
      <w:r w:rsidR="006D68D8" w:rsidRPr="006D0484">
        <w:rPr>
          <w:lang w:val="ro-RO"/>
        </w:rPr>
        <w:t xml:space="preserve">va primi </w:t>
      </w:r>
      <w:r w:rsidRPr="006D0484">
        <w:rPr>
          <w:lang w:val="ro-RO"/>
        </w:rPr>
        <w:t xml:space="preserve">o plată cu titlu de avans în valoare de </w:t>
      </w:r>
      <w:r w:rsidR="0042494E" w:rsidRPr="00D3473D">
        <w:rPr>
          <w:highlight w:val="yellow"/>
          <w:lang w:val="ro-RO"/>
        </w:rPr>
        <w:t>[</w:t>
      </w:r>
      <w:r w:rsidR="0042494E" w:rsidRPr="0042494E">
        <w:rPr>
          <w:highlight w:val="yellow"/>
          <w:lang w:val="ro-RO"/>
        </w:rPr>
        <w:t>b</w:t>
      </w:r>
      <w:r w:rsidR="0042494E" w:rsidRPr="00625F49">
        <w:rPr>
          <w:highlight w:val="yellow"/>
          <w:lang w:val="ro-RO"/>
        </w:rPr>
        <w:t xml:space="preserve">eneficiarul va </w:t>
      </w:r>
      <w:r w:rsidR="0042494E">
        <w:rPr>
          <w:highlight w:val="yellow"/>
          <w:lang w:val="ro-RO"/>
        </w:rPr>
        <w:t>selecta:</w:t>
      </w:r>
      <w:r w:rsidR="00B3175D" w:rsidRPr="00D3473D">
        <w:rPr>
          <w:highlight w:val="cyan"/>
          <w:lang w:val="ro-RO"/>
        </w:rPr>
        <w:t xml:space="preserve"> </w:t>
      </w:r>
      <w:r w:rsidR="00CA055D" w:rsidRPr="00D3473D">
        <w:rPr>
          <w:highlight w:val="cyan"/>
          <w:lang w:val="ro-RO"/>
        </w:rPr>
        <w:t>80</w:t>
      </w:r>
      <w:r w:rsidR="005D543D" w:rsidRPr="00D3473D">
        <w:rPr>
          <w:highlight w:val="cyan"/>
          <w:lang w:val="ro-RO"/>
        </w:rPr>
        <w:t>%</w:t>
      </w:r>
      <w:r w:rsidR="0042494E">
        <w:rPr>
          <w:highlight w:val="cyan"/>
          <w:lang w:val="ro-RO"/>
        </w:rPr>
        <w:t>-</w:t>
      </w:r>
      <w:r w:rsidR="0042494E" w:rsidRPr="00E37715">
        <w:rPr>
          <w:highlight w:val="cyan"/>
          <w:lang w:val="ro-RO"/>
        </w:rPr>
        <w:t>100%</w:t>
      </w:r>
      <w:r w:rsidR="00B3175D" w:rsidRPr="00625F49">
        <w:rPr>
          <w:highlight w:val="yellow"/>
          <w:lang w:val="ro-RO"/>
        </w:rPr>
        <w:t>]</w:t>
      </w:r>
      <w:r w:rsidR="005D543D" w:rsidRPr="009E6A36">
        <w:rPr>
          <w:lang w:val="ro-RO"/>
        </w:rPr>
        <w:t xml:space="preserve"> </w:t>
      </w:r>
      <w:r w:rsidRPr="006D0484">
        <w:rPr>
          <w:lang w:val="ro-RO"/>
        </w:rPr>
        <w:t xml:space="preserve">din </w:t>
      </w:r>
      <w:r w:rsidR="005A7559">
        <w:rPr>
          <w:lang w:val="ro-RO"/>
        </w:rPr>
        <w:t>sprijinul financiar total</w:t>
      </w:r>
      <w:r w:rsidRPr="006D0484">
        <w:rPr>
          <w:lang w:val="ro-RO"/>
        </w:rPr>
        <w:t xml:space="preserve"> stabilit </w:t>
      </w:r>
      <w:r w:rsidR="00981A5F">
        <w:rPr>
          <w:lang w:val="ro-RO"/>
        </w:rPr>
        <w:t>la</w:t>
      </w:r>
      <w:r w:rsidRPr="006D0484">
        <w:rPr>
          <w:lang w:val="ro-RO"/>
        </w:rPr>
        <w:t xml:space="preserve"> art</w:t>
      </w:r>
      <w:r w:rsidR="00F87688">
        <w:rPr>
          <w:lang w:val="ro-RO"/>
        </w:rPr>
        <w:t xml:space="preserve">. </w:t>
      </w:r>
      <w:r w:rsidRPr="006D0484">
        <w:rPr>
          <w:lang w:val="ro-RO"/>
        </w:rPr>
        <w:t>3</w:t>
      </w:r>
      <w:r w:rsidR="006D68D8" w:rsidRPr="006D0484">
        <w:rPr>
          <w:lang w:val="ro-RO"/>
        </w:rPr>
        <w:t xml:space="preserve">. </w:t>
      </w:r>
      <w:r w:rsidR="000438CB" w:rsidRPr="006D0484">
        <w:rPr>
          <w:lang w:val="ro-RO"/>
        </w:rPr>
        <w:t>În cazul în care participantul nu pune la dispoziți</w:t>
      </w:r>
      <w:r w:rsidR="006D68D8" w:rsidRPr="006D0484">
        <w:rPr>
          <w:lang w:val="ro-RO"/>
        </w:rPr>
        <w:t xml:space="preserve">a </w:t>
      </w:r>
      <w:r w:rsidR="008E5FCE">
        <w:rPr>
          <w:lang w:val="ro-RO"/>
        </w:rPr>
        <w:t>b</w:t>
      </w:r>
      <w:r w:rsidR="006D68D8" w:rsidRPr="006D0484">
        <w:rPr>
          <w:lang w:val="ro-RO"/>
        </w:rPr>
        <w:t>eneficiarului</w:t>
      </w:r>
      <w:r w:rsidR="000438CB" w:rsidRPr="006D0484">
        <w:rPr>
          <w:lang w:val="ro-RO"/>
        </w:rPr>
        <w:t xml:space="preserve"> documentele </w:t>
      </w:r>
      <w:r w:rsidR="006D68D8" w:rsidRPr="006D0484">
        <w:rPr>
          <w:lang w:val="ro-RO"/>
        </w:rPr>
        <w:t>cerute</w:t>
      </w:r>
      <w:r w:rsidR="000438CB" w:rsidRPr="006D0484">
        <w:rPr>
          <w:lang w:val="ro-RO"/>
        </w:rPr>
        <w:t xml:space="preserve"> </w:t>
      </w:r>
      <w:r w:rsidR="006D68D8" w:rsidRPr="006D0484">
        <w:rPr>
          <w:lang w:val="ro-RO"/>
        </w:rPr>
        <w:t xml:space="preserve">la termenul precizat de </w:t>
      </w:r>
      <w:r w:rsidR="00165914">
        <w:rPr>
          <w:lang w:val="ro-RO"/>
        </w:rPr>
        <w:t>beneficiar</w:t>
      </w:r>
      <w:r w:rsidR="006D68D8" w:rsidRPr="006D0484">
        <w:rPr>
          <w:lang w:val="ro-RO"/>
        </w:rPr>
        <w:t xml:space="preserve">, </w:t>
      </w:r>
      <w:bookmarkStart w:id="18" w:name="_Hlk87222789"/>
      <w:r w:rsidR="000438CB" w:rsidRPr="006D0484">
        <w:rPr>
          <w:lang w:val="ro-RO"/>
        </w:rPr>
        <w:t xml:space="preserve">se poate accepta, în mod excepțional, o plată </w:t>
      </w:r>
      <w:r w:rsidR="00606B60" w:rsidRPr="006D0484">
        <w:rPr>
          <w:lang w:val="ro-RO"/>
        </w:rPr>
        <w:t>întârziată</w:t>
      </w:r>
      <w:r w:rsidR="000438CB" w:rsidRPr="006D0484">
        <w:rPr>
          <w:lang w:val="ro-RO"/>
        </w:rPr>
        <w:t xml:space="preserve"> a avansului</w:t>
      </w:r>
      <w:bookmarkEnd w:id="18"/>
      <w:r w:rsidR="002D6671">
        <w:rPr>
          <w:lang w:val="ro-RO"/>
        </w:rPr>
        <w:t xml:space="preserve">, pe baza unor motive </w:t>
      </w:r>
      <w:r w:rsidR="002D6671" w:rsidRPr="006D0484">
        <w:rPr>
          <w:lang w:val="ro-RO"/>
        </w:rPr>
        <w:t>î</w:t>
      </w:r>
      <w:r w:rsidR="002D6671">
        <w:rPr>
          <w:lang w:val="ro-RO"/>
        </w:rPr>
        <w:t>ntemeiate.</w:t>
      </w:r>
    </w:p>
    <w:p w14:paraId="403515D9" w14:textId="25187DE4" w:rsidR="00836A6B" w:rsidRPr="00074942" w:rsidRDefault="00836A6B" w:rsidP="00836A6B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4.2</w:t>
      </w:r>
      <w:r w:rsidRPr="00074942">
        <w:rPr>
          <w:lang w:val="ro-RO"/>
        </w:rPr>
        <w:tab/>
      </w:r>
      <w:bookmarkStart w:id="19" w:name="_Hlk87222845"/>
      <w:r w:rsidR="000438CB" w:rsidRPr="00074942">
        <w:rPr>
          <w:lang w:val="ro-RO"/>
        </w:rPr>
        <w:t xml:space="preserve">Dacă </w:t>
      </w:r>
      <w:r w:rsidR="00F32087" w:rsidRPr="00074942">
        <w:rPr>
          <w:lang w:val="ro-RO"/>
        </w:rPr>
        <w:t xml:space="preserve">valoarea avansului de la </w:t>
      </w:r>
      <w:r w:rsidR="000C7B58">
        <w:rPr>
          <w:lang w:val="ro-RO"/>
        </w:rPr>
        <w:t>art</w:t>
      </w:r>
      <w:r w:rsidR="005B70D1">
        <w:rPr>
          <w:lang w:val="ro-RO"/>
        </w:rPr>
        <w:t>.</w:t>
      </w:r>
      <w:r w:rsidR="000C7B58">
        <w:rPr>
          <w:lang w:val="ro-RO"/>
        </w:rPr>
        <w:t xml:space="preserve"> 4 </w:t>
      </w:r>
      <w:r w:rsidR="00685227">
        <w:rPr>
          <w:lang w:val="ro-RO"/>
        </w:rPr>
        <w:t>pct.</w:t>
      </w:r>
      <w:r w:rsidR="00F32087" w:rsidRPr="00074942">
        <w:rPr>
          <w:lang w:val="ro-RO"/>
        </w:rPr>
        <w:t xml:space="preserve"> 4.1 este </w:t>
      </w:r>
      <w:r w:rsidR="005A7559">
        <w:rPr>
          <w:lang w:val="ro-RO"/>
        </w:rPr>
        <w:t>mai mică decât</w:t>
      </w:r>
      <w:r w:rsidR="00F32087" w:rsidRPr="00074942">
        <w:rPr>
          <w:lang w:val="ro-RO"/>
        </w:rPr>
        <w:t xml:space="preserve"> 100% din</w:t>
      </w:r>
      <w:r w:rsidR="00606B60" w:rsidRPr="00074942">
        <w:rPr>
          <w:lang w:val="ro-RO"/>
        </w:rPr>
        <w:t xml:space="preserve"> </w:t>
      </w:r>
      <w:r w:rsidR="004D0FFE" w:rsidRPr="00074942">
        <w:rPr>
          <w:lang w:val="ro-RO"/>
        </w:rPr>
        <w:t>sprijinul financiar</w:t>
      </w:r>
      <w:bookmarkEnd w:id="19"/>
      <w:r w:rsidR="005A7559">
        <w:rPr>
          <w:lang w:val="ro-RO"/>
        </w:rPr>
        <w:t xml:space="preserve"> total</w:t>
      </w:r>
      <w:r w:rsidR="00F32087" w:rsidRPr="00074942">
        <w:rPr>
          <w:lang w:val="ro-RO"/>
        </w:rPr>
        <w:t xml:space="preserve">, </w:t>
      </w:r>
      <w:bookmarkStart w:id="20" w:name="_Hlk87222883"/>
      <w:r w:rsidR="00E30F83" w:rsidRPr="00074942">
        <w:rPr>
          <w:lang w:val="ro-RO"/>
        </w:rPr>
        <w:t>tr</w:t>
      </w:r>
      <w:r w:rsidR="0042494E">
        <w:rPr>
          <w:lang w:val="ro-RO"/>
        </w:rPr>
        <w:t>ans</w:t>
      </w:r>
      <w:r w:rsidR="00E30F83" w:rsidRPr="00074942">
        <w:rPr>
          <w:lang w:val="ro-RO"/>
        </w:rPr>
        <w:t>mi</w:t>
      </w:r>
      <w:r w:rsidR="00606B60" w:rsidRPr="00074942">
        <w:rPr>
          <w:lang w:val="ro-RO"/>
        </w:rPr>
        <w:t xml:space="preserve">terea </w:t>
      </w:r>
      <w:r w:rsidR="002527AA">
        <w:rPr>
          <w:lang w:val="ro-RO"/>
        </w:rPr>
        <w:t xml:space="preserve">online a raportului </w:t>
      </w:r>
      <w:r w:rsidR="00447FC6">
        <w:rPr>
          <w:lang w:val="ro-RO"/>
        </w:rPr>
        <w:t>participantului</w:t>
      </w:r>
      <w:r w:rsidR="002527AA">
        <w:rPr>
          <w:lang w:val="ro-RO"/>
        </w:rPr>
        <w:t xml:space="preserve"> (</w:t>
      </w:r>
      <w:bookmarkStart w:id="21" w:name="_Hlk111115663"/>
      <w:r w:rsidR="00447FC6" w:rsidRPr="00B3175D">
        <w:rPr>
          <w:lang w:val="ro-RO"/>
        </w:rPr>
        <w:t xml:space="preserve">prin instrumentul online </w:t>
      </w:r>
      <w:bookmarkEnd w:id="21"/>
      <w:r w:rsidR="00606B60" w:rsidRPr="00074942">
        <w:rPr>
          <w:lang w:val="ro-RO"/>
        </w:rPr>
        <w:t>E</w:t>
      </w:r>
      <w:r w:rsidR="00447FC6">
        <w:rPr>
          <w:lang w:val="ro-RO"/>
        </w:rPr>
        <w:t>USurvey</w:t>
      </w:r>
      <w:r w:rsidR="002527AA">
        <w:rPr>
          <w:lang w:val="ro-RO"/>
        </w:rPr>
        <w:t>)</w:t>
      </w:r>
      <w:r w:rsidR="00606B60" w:rsidRPr="00074942">
        <w:rPr>
          <w:lang w:val="ro-RO"/>
        </w:rPr>
        <w:t xml:space="preserve"> </w:t>
      </w:r>
      <w:r w:rsidRPr="00074942">
        <w:rPr>
          <w:lang w:val="ro-RO"/>
        </w:rPr>
        <w:t xml:space="preserve">se </w:t>
      </w:r>
      <w:r w:rsidR="000438CB" w:rsidRPr="00074942">
        <w:rPr>
          <w:lang w:val="ro-RO"/>
        </w:rPr>
        <w:t>consideră</w:t>
      </w:r>
      <w:r w:rsidRPr="00074942">
        <w:rPr>
          <w:lang w:val="ro-RO"/>
        </w:rPr>
        <w:t xml:space="preserve"> ca fiind cererea participantului de plată a soldului. </w:t>
      </w:r>
      <w:r w:rsidR="00E30F83" w:rsidRPr="00074942">
        <w:rPr>
          <w:lang w:val="ro-RO"/>
        </w:rPr>
        <w:t>B</w:t>
      </w:r>
      <w:r w:rsidRPr="00074942">
        <w:rPr>
          <w:lang w:val="ro-RO"/>
        </w:rPr>
        <w:t>eneficiar</w:t>
      </w:r>
      <w:r w:rsidR="00E30F83" w:rsidRPr="00074942">
        <w:rPr>
          <w:lang w:val="ro-RO"/>
        </w:rPr>
        <w:t>ul</w:t>
      </w:r>
      <w:r w:rsidRPr="00074942">
        <w:rPr>
          <w:lang w:val="ro-RO"/>
        </w:rPr>
        <w:t xml:space="preserve"> are la dispoziție </w:t>
      </w:r>
      <w:r w:rsidR="009E7565" w:rsidRPr="00074942">
        <w:rPr>
          <w:lang w:val="ro-RO"/>
        </w:rPr>
        <w:t>45</w:t>
      </w:r>
      <w:r w:rsidRPr="00074942">
        <w:rPr>
          <w:lang w:val="ro-RO"/>
        </w:rPr>
        <w:t xml:space="preserve"> de zile calendaristice pentru a transfera soldul</w:t>
      </w:r>
      <w:r w:rsidR="00451F23" w:rsidRPr="00074942">
        <w:rPr>
          <w:lang w:val="ro-RO"/>
        </w:rPr>
        <w:t xml:space="preserve"> </w:t>
      </w:r>
      <w:r w:rsidRPr="00074942">
        <w:rPr>
          <w:lang w:val="ro-RO"/>
        </w:rPr>
        <w:t xml:space="preserve">sau de a iniţia procedurile de recuperare prin emiterea unei </w:t>
      </w:r>
      <w:r w:rsidR="00A76BAF">
        <w:rPr>
          <w:lang w:val="ro-RO"/>
        </w:rPr>
        <w:t>n</w:t>
      </w:r>
      <w:r w:rsidRPr="00074942">
        <w:rPr>
          <w:lang w:val="ro-RO"/>
        </w:rPr>
        <w:t>ote de debit, dacă este cazul</w:t>
      </w:r>
      <w:bookmarkEnd w:id="20"/>
      <w:r w:rsidRPr="00074942">
        <w:rPr>
          <w:lang w:val="ro-RO"/>
        </w:rPr>
        <w:t xml:space="preserve">. </w:t>
      </w:r>
    </w:p>
    <w:p w14:paraId="4F9401EB" w14:textId="77777777" w:rsidR="00C22B01" w:rsidRPr="00074942" w:rsidRDefault="00074942" w:rsidP="00074942">
      <w:pPr>
        <w:tabs>
          <w:tab w:val="left" w:pos="6660"/>
        </w:tabs>
        <w:jc w:val="both"/>
        <w:rPr>
          <w:sz w:val="18"/>
          <w:lang w:val="ro-RO"/>
        </w:rPr>
      </w:pPr>
      <w:r>
        <w:rPr>
          <w:sz w:val="18"/>
          <w:lang w:val="ro-RO"/>
        </w:rPr>
        <w:tab/>
      </w:r>
    </w:p>
    <w:p w14:paraId="7C1A7746" w14:textId="77777777" w:rsidR="00C22B01" w:rsidRPr="00074942" w:rsidRDefault="00C22B01" w:rsidP="00C22B01">
      <w:pPr>
        <w:pBdr>
          <w:bottom w:val="single" w:sz="6" w:space="1" w:color="auto"/>
        </w:pBdr>
        <w:jc w:val="both"/>
        <w:rPr>
          <w:lang w:val="ro-RO"/>
        </w:rPr>
      </w:pPr>
      <w:bookmarkStart w:id="22" w:name="_Hlk84516750"/>
      <w:r w:rsidRPr="00074942">
        <w:rPr>
          <w:lang w:val="ro-RO"/>
        </w:rPr>
        <w:t>ARTICOLUL 5 –</w:t>
      </w:r>
      <w:r w:rsidRPr="00074942" w:rsidDel="00DF1DE2">
        <w:rPr>
          <w:lang w:val="ro-RO"/>
        </w:rPr>
        <w:t xml:space="preserve"> </w:t>
      </w:r>
      <w:r w:rsidRPr="00074942">
        <w:rPr>
          <w:lang w:val="ro-RO"/>
        </w:rPr>
        <w:t>ASIGURARE</w:t>
      </w:r>
    </w:p>
    <w:p w14:paraId="1E5EAFA5" w14:textId="05FCE7FC" w:rsidR="00C22B01" w:rsidRPr="00D3473D" w:rsidRDefault="00C22B01" w:rsidP="00C22B01">
      <w:pPr>
        <w:ind w:left="567" w:hanging="567"/>
        <w:jc w:val="both"/>
        <w:rPr>
          <w:highlight w:val="yellow"/>
          <w:lang w:val="ro-RO"/>
        </w:rPr>
      </w:pPr>
      <w:r w:rsidRPr="00074942">
        <w:rPr>
          <w:lang w:val="ro-RO"/>
        </w:rPr>
        <w:t>5.1</w:t>
      </w:r>
      <w:r w:rsidRPr="00074942">
        <w:rPr>
          <w:lang w:val="ro-RO"/>
        </w:rPr>
        <w:tab/>
      </w:r>
      <w:r w:rsidR="00D34DCF">
        <w:rPr>
          <w:lang w:val="ro-RO"/>
        </w:rPr>
        <w:t>Beneficiarul se va asigura c</w:t>
      </w:r>
      <w:r w:rsidR="000736E6">
        <w:rPr>
          <w:lang w:val="ro-RO"/>
        </w:rPr>
        <w:t>ă</w:t>
      </w:r>
      <w:r w:rsidR="00D34DCF">
        <w:rPr>
          <w:lang w:val="ro-RO"/>
        </w:rPr>
        <w:t xml:space="preserve"> p</w:t>
      </w:r>
      <w:r w:rsidRPr="00074942">
        <w:rPr>
          <w:lang w:val="ro-RO"/>
        </w:rPr>
        <w:t>articipantul benefici</w:t>
      </w:r>
      <w:r w:rsidR="00672A51">
        <w:rPr>
          <w:lang w:val="ro-RO"/>
        </w:rPr>
        <w:t>a</w:t>
      </w:r>
      <w:r w:rsidRPr="00074942">
        <w:rPr>
          <w:lang w:val="ro-RO"/>
        </w:rPr>
        <w:t>z</w:t>
      </w:r>
      <w:r w:rsidR="00111AB9">
        <w:rPr>
          <w:lang w:val="ro-RO"/>
        </w:rPr>
        <w:t>ă</w:t>
      </w:r>
      <w:r w:rsidRPr="00074942">
        <w:rPr>
          <w:lang w:val="ro-RO"/>
        </w:rPr>
        <w:t xml:space="preserve"> de asigurare adecvată</w:t>
      </w:r>
      <w:r w:rsidR="00D34DCF">
        <w:rPr>
          <w:lang w:val="ro-RO"/>
        </w:rPr>
        <w:t xml:space="preserve"> </w:t>
      </w:r>
      <w:r w:rsidR="006A65A9">
        <w:rPr>
          <w:lang w:val="ro-RO"/>
        </w:rPr>
        <w:t xml:space="preserve">fie </w:t>
      </w:r>
      <w:r w:rsidR="00D34DCF">
        <w:rPr>
          <w:lang w:val="ro-RO"/>
        </w:rPr>
        <w:t xml:space="preserve">prin </w:t>
      </w:r>
      <w:r w:rsidR="00111AB9">
        <w:rPr>
          <w:lang w:val="ro-RO"/>
        </w:rPr>
        <w:t>î</w:t>
      </w:r>
      <w:r w:rsidR="00D34DCF">
        <w:rPr>
          <w:lang w:val="ro-RO"/>
        </w:rPr>
        <w:t xml:space="preserve">ncheierea </w:t>
      </w:r>
      <w:bookmarkStart w:id="23" w:name="_Hlk87223023"/>
      <w:r w:rsidR="006A65A9">
        <w:rPr>
          <w:lang w:val="ro-RO"/>
        </w:rPr>
        <w:t xml:space="preserve">de către beneficiar </w:t>
      </w:r>
      <w:bookmarkEnd w:id="23"/>
      <w:r w:rsidR="006A65A9">
        <w:rPr>
          <w:lang w:val="ro-RO"/>
        </w:rPr>
        <w:t xml:space="preserve">a </w:t>
      </w:r>
      <w:r w:rsidR="00D34DCF">
        <w:rPr>
          <w:lang w:val="ro-RO"/>
        </w:rPr>
        <w:t>asigur</w:t>
      </w:r>
      <w:r w:rsidR="000736E6">
        <w:rPr>
          <w:lang w:val="ro-RO"/>
        </w:rPr>
        <w:t>ă</w:t>
      </w:r>
      <w:r w:rsidR="00D34DCF">
        <w:rPr>
          <w:lang w:val="ro-RO"/>
        </w:rPr>
        <w:t>ri</w:t>
      </w:r>
      <w:r w:rsidR="006A65A9">
        <w:rPr>
          <w:lang w:val="ro-RO"/>
        </w:rPr>
        <w:t xml:space="preserve">i necesare, fie </w:t>
      </w:r>
      <w:r w:rsidR="00D34DCF">
        <w:rPr>
          <w:lang w:val="ro-RO"/>
        </w:rPr>
        <w:t xml:space="preserve">prin </w:t>
      </w:r>
      <w:r w:rsidR="005D543D">
        <w:rPr>
          <w:lang w:val="ro-RO"/>
        </w:rPr>
        <w:t>obținer</w:t>
      </w:r>
      <w:r w:rsidR="008B3503">
        <w:rPr>
          <w:lang w:val="ro-RO"/>
        </w:rPr>
        <w:t xml:space="preserve">ea unui acord </w:t>
      </w:r>
      <w:r w:rsidR="006A65A9">
        <w:rPr>
          <w:lang w:val="ro-RO"/>
        </w:rPr>
        <w:t>din partea</w:t>
      </w:r>
      <w:r w:rsidR="00D34DCF">
        <w:rPr>
          <w:lang w:val="ro-RO"/>
        </w:rPr>
        <w:t xml:space="preserve"> organiza</w:t>
      </w:r>
      <w:r w:rsidR="000736E6">
        <w:rPr>
          <w:lang w:val="ro-RO"/>
        </w:rPr>
        <w:t>ț</w:t>
      </w:r>
      <w:r w:rsidR="00D34DCF">
        <w:rPr>
          <w:lang w:val="ro-RO"/>
        </w:rPr>
        <w:t>i</w:t>
      </w:r>
      <w:r w:rsidR="006A65A9">
        <w:rPr>
          <w:lang w:val="ro-RO"/>
        </w:rPr>
        <w:t>ei</w:t>
      </w:r>
      <w:r w:rsidR="00D34DCF">
        <w:rPr>
          <w:lang w:val="ro-RO"/>
        </w:rPr>
        <w:t xml:space="preserve"> gazd</w:t>
      </w:r>
      <w:r w:rsidR="000736E6">
        <w:rPr>
          <w:lang w:val="ro-RO"/>
        </w:rPr>
        <w:t>ă</w:t>
      </w:r>
      <w:r w:rsidR="008B3503">
        <w:rPr>
          <w:lang w:val="ro-RO"/>
        </w:rPr>
        <w:t xml:space="preserve"> prin care aceasta din urm</w:t>
      </w:r>
      <w:r w:rsidR="0080513F">
        <w:rPr>
          <w:lang w:val="ro-RO"/>
        </w:rPr>
        <w:t>ă</w:t>
      </w:r>
      <w:r w:rsidR="008B3503">
        <w:rPr>
          <w:lang w:val="ro-RO"/>
        </w:rPr>
        <w:t xml:space="preserve"> s</w:t>
      </w:r>
      <w:r w:rsidR="0080513F">
        <w:rPr>
          <w:lang w:val="ro-RO"/>
        </w:rPr>
        <w:t>ă</w:t>
      </w:r>
      <w:r w:rsidR="008B3503">
        <w:rPr>
          <w:lang w:val="ro-RO"/>
        </w:rPr>
        <w:t xml:space="preserve"> furnizeze asigurarea</w:t>
      </w:r>
      <w:r w:rsidR="006A65A9">
        <w:rPr>
          <w:lang w:val="ro-RO"/>
        </w:rPr>
        <w:t>, fie</w:t>
      </w:r>
      <w:r w:rsidR="00D34DCF">
        <w:rPr>
          <w:lang w:val="ro-RO"/>
        </w:rPr>
        <w:t xml:space="preserve"> </w:t>
      </w:r>
      <w:r w:rsidR="00E73DC8">
        <w:rPr>
          <w:lang w:val="ro-RO"/>
        </w:rPr>
        <w:t>oferind participantului informa</w:t>
      </w:r>
      <w:r w:rsidR="000736E6">
        <w:rPr>
          <w:lang w:val="ro-RO"/>
        </w:rPr>
        <w:t>ț</w:t>
      </w:r>
      <w:r w:rsidR="00E73DC8">
        <w:rPr>
          <w:lang w:val="ro-RO"/>
        </w:rPr>
        <w:t xml:space="preserve">iile relevante </w:t>
      </w:r>
      <w:r w:rsidR="000736E6">
        <w:rPr>
          <w:lang w:val="ro-RO"/>
        </w:rPr>
        <w:t>ș</w:t>
      </w:r>
      <w:r w:rsidR="00E73DC8">
        <w:rPr>
          <w:lang w:val="ro-RO"/>
        </w:rPr>
        <w:t>i sprijinul necesar pentru a-</w:t>
      </w:r>
      <w:r w:rsidR="000736E6">
        <w:rPr>
          <w:lang w:val="ro-RO"/>
        </w:rPr>
        <w:t>ș</w:t>
      </w:r>
      <w:r w:rsidR="00E73DC8">
        <w:rPr>
          <w:lang w:val="ro-RO"/>
        </w:rPr>
        <w:t xml:space="preserve">i </w:t>
      </w:r>
      <w:r w:rsidR="000736E6">
        <w:rPr>
          <w:lang w:val="ro-RO"/>
        </w:rPr>
        <w:t>î</w:t>
      </w:r>
      <w:r w:rsidR="00E73DC8">
        <w:rPr>
          <w:lang w:val="ro-RO"/>
        </w:rPr>
        <w:t xml:space="preserve">ncheia </w:t>
      </w:r>
      <w:r w:rsidR="006A65A9">
        <w:rPr>
          <w:lang w:val="ro-RO"/>
        </w:rPr>
        <w:t xml:space="preserve">pe cont propriu </w:t>
      </w:r>
      <w:r w:rsidR="00E73DC8">
        <w:rPr>
          <w:lang w:val="ro-RO"/>
        </w:rPr>
        <w:t>asigurare</w:t>
      </w:r>
      <w:r w:rsidR="006A65A9">
        <w:rPr>
          <w:lang w:val="ro-RO"/>
        </w:rPr>
        <w:t>a</w:t>
      </w:r>
      <w:r w:rsidRPr="00074942">
        <w:rPr>
          <w:lang w:val="ro-RO"/>
        </w:rPr>
        <w:t>.</w:t>
      </w:r>
      <w:r w:rsidR="00451F23" w:rsidRPr="00074942">
        <w:rPr>
          <w:lang w:val="ro-RO"/>
        </w:rPr>
        <w:t xml:space="preserve"> </w:t>
      </w:r>
      <w:r w:rsidR="005429EF" w:rsidRPr="004738A7">
        <w:rPr>
          <w:highlight w:val="yellow"/>
          <w:lang w:val="ro-RO"/>
        </w:rPr>
        <w:t>[</w:t>
      </w:r>
      <w:r w:rsidR="000736E6" w:rsidRPr="004738A7">
        <w:rPr>
          <w:highlight w:val="yellow"/>
          <w:lang w:val="ro-RO"/>
        </w:rPr>
        <w:t>Î</w:t>
      </w:r>
      <w:r w:rsidR="00E73DC8" w:rsidRPr="004738A7">
        <w:rPr>
          <w:highlight w:val="yellow"/>
          <w:lang w:val="ro-RO"/>
        </w:rPr>
        <w:t>n situa</w:t>
      </w:r>
      <w:r w:rsidR="000736E6" w:rsidRPr="004738A7">
        <w:rPr>
          <w:highlight w:val="yellow"/>
          <w:lang w:val="ro-RO"/>
        </w:rPr>
        <w:t>ț</w:t>
      </w:r>
      <w:r w:rsidR="00E73DC8" w:rsidRPr="004738A7">
        <w:rPr>
          <w:highlight w:val="yellow"/>
          <w:lang w:val="ro-RO"/>
        </w:rPr>
        <w:t xml:space="preserve">ia </w:t>
      </w:r>
      <w:r w:rsidR="000736E6" w:rsidRPr="004738A7">
        <w:rPr>
          <w:highlight w:val="yellow"/>
          <w:lang w:val="ro-RO"/>
        </w:rPr>
        <w:t>î</w:t>
      </w:r>
      <w:r w:rsidR="00E73DC8" w:rsidRPr="004738A7">
        <w:rPr>
          <w:highlight w:val="yellow"/>
          <w:lang w:val="ro-RO"/>
        </w:rPr>
        <w:t>n care organiza</w:t>
      </w:r>
      <w:r w:rsidR="000736E6" w:rsidRPr="004738A7">
        <w:rPr>
          <w:highlight w:val="yellow"/>
          <w:lang w:val="ro-RO"/>
        </w:rPr>
        <w:t>ț</w:t>
      </w:r>
      <w:r w:rsidR="00E73DC8" w:rsidRPr="004738A7">
        <w:rPr>
          <w:highlight w:val="yellow"/>
          <w:lang w:val="ro-RO"/>
        </w:rPr>
        <w:t>ia gazd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 xml:space="preserve"> este identificat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 xml:space="preserve"> ca fiind partea r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>spunz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>toare d</w:t>
      </w:r>
      <w:r w:rsidR="00685227" w:rsidRPr="004738A7">
        <w:rPr>
          <w:highlight w:val="yellow"/>
          <w:lang w:val="ro-RO"/>
        </w:rPr>
        <w:t>e la</w:t>
      </w:r>
      <w:r w:rsidR="00E73DC8" w:rsidRPr="004738A7">
        <w:rPr>
          <w:highlight w:val="yellow"/>
          <w:lang w:val="ro-RO"/>
        </w:rPr>
        <w:t xml:space="preserve"> </w:t>
      </w:r>
      <w:r w:rsidR="000C7B58">
        <w:rPr>
          <w:highlight w:val="yellow"/>
          <w:lang w:val="ro-RO"/>
        </w:rPr>
        <w:t>art</w:t>
      </w:r>
      <w:r w:rsidR="005B70D1">
        <w:rPr>
          <w:highlight w:val="yellow"/>
          <w:lang w:val="ro-RO"/>
        </w:rPr>
        <w:t>.</w:t>
      </w:r>
      <w:r w:rsidR="000C7B58">
        <w:rPr>
          <w:highlight w:val="yellow"/>
          <w:lang w:val="ro-RO"/>
        </w:rPr>
        <w:t xml:space="preserve"> 5 </w:t>
      </w:r>
      <w:r w:rsidR="00685227" w:rsidRPr="004738A7">
        <w:rPr>
          <w:highlight w:val="yellow"/>
          <w:lang w:val="ro-RO"/>
        </w:rPr>
        <w:t>pct.</w:t>
      </w:r>
      <w:r w:rsidR="00177544" w:rsidRPr="004738A7">
        <w:rPr>
          <w:highlight w:val="yellow"/>
          <w:lang w:val="ro-RO"/>
        </w:rPr>
        <w:t xml:space="preserve"> 5.3, un document </w:t>
      </w:r>
      <w:r w:rsidR="00111AB9" w:rsidRPr="004738A7">
        <w:rPr>
          <w:highlight w:val="yellow"/>
          <w:lang w:val="ro-RO"/>
        </w:rPr>
        <w:t>adițional</w:t>
      </w:r>
      <w:r w:rsidR="00CE551F" w:rsidRPr="004738A7">
        <w:rPr>
          <w:highlight w:val="yellow"/>
          <w:lang w:val="ro-RO"/>
        </w:rPr>
        <w:t xml:space="preserve"> prin care se vor stabili condițiile încheierii asigurării </w:t>
      </w:r>
      <w:r w:rsidR="00177544" w:rsidRPr="004738A7">
        <w:rPr>
          <w:highlight w:val="yellow"/>
          <w:lang w:val="ro-RO"/>
        </w:rPr>
        <w:t>va fi ata</w:t>
      </w:r>
      <w:r w:rsidR="000736E6" w:rsidRPr="004738A7">
        <w:rPr>
          <w:highlight w:val="yellow"/>
          <w:lang w:val="ro-RO"/>
        </w:rPr>
        <w:t>ș</w:t>
      </w:r>
      <w:r w:rsidR="00177544" w:rsidRPr="004738A7">
        <w:rPr>
          <w:highlight w:val="yellow"/>
          <w:lang w:val="ro-RO"/>
        </w:rPr>
        <w:t>at acestui contract financiar</w:t>
      </w:r>
      <w:r w:rsidR="00E73DC8" w:rsidRPr="004738A7">
        <w:rPr>
          <w:highlight w:val="yellow"/>
          <w:lang w:val="ro-RO"/>
        </w:rPr>
        <w:t xml:space="preserve"> </w:t>
      </w:r>
      <w:r w:rsidR="00177544" w:rsidRPr="004738A7">
        <w:rPr>
          <w:highlight w:val="yellow"/>
          <w:lang w:val="ro-RO"/>
        </w:rPr>
        <w:t>incluz</w:t>
      </w:r>
      <w:r w:rsidR="000736E6" w:rsidRPr="004738A7">
        <w:rPr>
          <w:highlight w:val="yellow"/>
          <w:lang w:val="ro-RO"/>
        </w:rPr>
        <w:t>â</w:t>
      </w:r>
      <w:r w:rsidR="00177544" w:rsidRPr="004738A7">
        <w:rPr>
          <w:highlight w:val="yellow"/>
          <w:lang w:val="ro-RO"/>
        </w:rPr>
        <w:t>nd</w:t>
      </w:r>
      <w:r w:rsidR="00516727" w:rsidRPr="004738A7">
        <w:rPr>
          <w:highlight w:val="yellow"/>
          <w:lang w:val="ro-RO"/>
        </w:rPr>
        <w:t xml:space="preserve"> și</w:t>
      </w:r>
      <w:r w:rsidR="00177544" w:rsidRPr="004738A7">
        <w:rPr>
          <w:highlight w:val="yellow"/>
          <w:lang w:val="ro-RO"/>
        </w:rPr>
        <w:t xml:space="preserve"> </w:t>
      </w:r>
      <w:bookmarkStart w:id="24" w:name="_Hlk87223563"/>
      <w:r w:rsidR="00E163C7" w:rsidRPr="004738A7">
        <w:rPr>
          <w:highlight w:val="yellow"/>
          <w:lang w:val="ro-RO"/>
        </w:rPr>
        <w:t>ac</w:t>
      </w:r>
      <w:r w:rsidR="00B405F9" w:rsidRPr="004738A7">
        <w:rPr>
          <w:highlight w:val="yellow"/>
          <w:lang w:val="ro-RO"/>
        </w:rPr>
        <w:t>ordul</w:t>
      </w:r>
      <w:r w:rsidR="00177544" w:rsidRPr="004738A7">
        <w:rPr>
          <w:highlight w:val="yellow"/>
          <w:lang w:val="ro-RO"/>
        </w:rPr>
        <w:t xml:space="preserve"> </w:t>
      </w:r>
      <w:bookmarkEnd w:id="24"/>
      <w:r w:rsidR="00177544" w:rsidRPr="004738A7">
        <w:rPr>
          <w:highlight w:val="yellow"/>
          <w:lang w:val="ro-RO"/>
        </w:rPr>
        <w:t>organi</w:t>
      </w:r>
      <w:r w:rsidR="000736E6" w:rsidRPr="004738A7">
        <w:rPr>
          <w:highlight w:val="yellow"/>
          <w:lang w:val="ro-RO"/>
        </w:rPr>
        <w:t>z</w:t>
      </w:r>
      <w:r w:rsidR="00177544" w:rsidRPr="004738A7">
        <w:rPr>
          <w:highlight w:val="yellow"/>
          <w:lang w:val="ro-RO"/>
        </w:rPr>
        <w:t>a</w:t>
      </w:r>
      <w:r w:rsidR="000736E6" w:rsidRPr="004738A7">
        <w:rPr>
          <w:highlight w:val="yellow"/>
          <w:lang w:val="ro-RO"/>
        </w:rPr>
        <w:t>ț</w:t>
      </w:r>
      <w:r w:rsidR="00177544" w:rsidRPr="004738A7">
        <w:rPr>
          <w:highlight w:val="yellow"/>
          <w:lang w:val="ro-RO"/>
        </w:rPr>
        <w:t>iei gazd</w:t>
      </w:r>
      <w:r w:rsidR="000736E6" w:rsidRPr="004738A7">
        <w:rPr>
          <w:highlight w:val="yellow"/>
          <w:lang w:val="ro-RO"/>
        </w:rPr>
        <w:t>ă</w:t>
      </w:r>
      <w:r w:rsidR="00B405F9" w:rsidRPr="004738A7">
        <w:rPr>
          <w:highlight w:val="yellow"/>
          <w:lang w:val="ro-RO"/>
        </w:rPr>
        <w:t>.</w:t>
      </w:r>
      <w:r w:rsidR="00CE551F" w:rsidRPr="004738A7">
        <w:rPr>
          <w:highlight w:val="yellow"/>
          <w:lang w:val="ro-RO"/>
        </w:rPr>
        <w:t>]</w:t>
      </w:r>
    </w:p>
    <w:p w14:paraId="3185001E" w14:textId="46AE1BDF" w:rsidR="006C415B" w:rsidRPr="00D3473D" w:rsidRDefault="00A660CA" w:rsidP="009E6A36">
      <w:pPr>
        <w:ind w:left="567" w:hanging="567"/>
        <w:jc w:val="both"/>
        <w:rPr>
          <w:i/>
          <w:highlight w:val="yellow"/>
          <w:lang w:val="ro-RO"/>
        </w:rPr>
      </w:pPr>
      <w:r w:rsidRPr="00447FC6">
        <w:rPr>
          <w:lang w:val="ro-RO"/>
        </w:rPr>
        <w:t>5.</w:t>
      </w:r>
      <w:r w:rsidR="00B70A97" w:rsidRPr="00447FC6">
        <w:rPr>
          <w:lang w:val="ro-RO"/>
        </w:rPr>
        <w:t>2</w:t>
      </w:r>
      <w:r w:rsidRPr="00447FC6">
        <w:rPr>
          <w:lang w:val="ro-RO"/>
        </w:rPr>
        <w:t xml:space="preserve"> </w:t>
      </w:r>
      <w:r w:rsidRPr="00447FC6">
        <w:rPr>
          <w:lang w:val="ro-RO"/>
        </w:rPr>
        <w:tab/>
      </w:r>
      <w:r w:rsidR="00F72C9D" w:rsidRPr="00447FC6">
        <w:rPr>
          <w:lang w:val="ro-RO"/>
        </w:rPr>
        <w:t>Asigurarea va acoperi</w:t>
      </w:r>
      <w:r w:rsidR="00543E17" w:rsidRPr="00447FC6">
        <w:rPr>
          <w:lang w:val="ro-RO"/>
        </w:rPr>
        <w:t xml:space="preserve"> </w:t>
      </w:r>
      <w:r w:rsidR="00F72C9D" w:rsidRPr="00447FC6">
        <w:rPr>
          <w:lang w:val="ro-RO"/>
        </w:rPr>
        <w:t>cel pu</w:t>
      </w:r>
      <w:r w:rsidR="000736E6" w:rsidRPr="00447FC6">
        <w:rPr>
          <w:lang w:val="ro-RO"/>
        </w:rPr>
        <w:t>ț</w:t>
      </w:r>
      <w:r w:rsidR="00F72C9D" w:rsidRPr="00447FC6">
        <w:rPr>
          <w:lang w:val="ro-RO"/>
        </w:rPr>
        <w:t xml:space="preserve">in </w:t>
      </w:r>
      <w:r w:rsidR="002E3DAE" w:rsidRPr="00447FC6">
        <w:rPr>
          <w:lang w:val="ro-RO"/>
        </w:rPr>
        <w:t xml:space="preserve">o </w:t>
      </w:r>
      <w:r w:rsidR="00F72C9D" w:rsidRPr="00447FC6">
        <w:rPr>
          <w:lang w:val="ro-RO"/>
        </w:rPr>
        <w:t>asigurare de s</w:t>
      </w:r>
      <w:r w:rsidR="000736E6" w:rsidRPr="00447FC6">
        <w:rPr>
          <w:lang w:val="ro-RO"/>
        </w:rPr>
        <w:t>ă</w:t>
      </w:r>
      <w:r w:rsidR="00F72C9D" w:rsidRPr="00447FC6">
        <w:rPr>
          <w:lang w:val="ro-RO"/>
        </w:rPr>
        <w:t>n</w:t>
      </w:r>
      <w:r w:rsidR="000736E6" w:rsidRPr="00447FC6">
        <w:rPr>
          <w:lang w:val="ro-RO"/>
        </w:rPr>
        <w:t>ă</w:t>
      </w:r>
      <w:r w:rsidR="00F72C9D" w:rsidRPr="00447FC6">
        <w:rPr>
          <w:lang w:val="ro-RO"/>
        </w:rPr>
        <w:t>tate</w:t>
      </w:r>
      <w:r w:rsidR="00447FC6" w:rsidRPr="00D3473D">
        <w:rPr>
          <w:lang w:val="ro-RO"/>
        </w:rPr>
        <w:t xml:space="preserve"> </w:t>
      </w:r>
      <w:bookmarkStart w:id="25" w:name="_Hlk111116108"/>
      <w:r w:rsidR="00372F9E" w:rsidRPr="004738A7">
        <w:rPr>
          <w:highlight w:val="yellow"/>
          <w:lang w:val="ro-RO"/>
        </w:rPr>
        <w:t>[</w:t>
      </w:r>
      <w:r w:rsidR="0042494E">
        <w:rPr>
          <w:highlight w:val="yellow"/>
          <w:lang w:val="ro-RO"/>
        </w:rPr>
        <w:t xml:space="preserve">următoarele </w:t>
      </w:r>
      <w:bookmarkStart w:id="26" w:name="_Hlk112858638"/>
      <w:r w:rsidR="00DE5193">
        <w:rPr>
          <w:highlight w:val="yellow"/>
          <w:lang w:val="ro-RO"/>
        </w:rPr>
        <w:t>tipur</w:t>
      </w:r>
      <w:r w:rsidR="0042494E">
        <w:rPr>
          <w:highlight w:val="yellow"/>
          <w:lang w:val="ro-RO"/>
        </w:rPr>
        <w:t>i</w:t>
      </w:r>
      <w:r w:rsidR="00DE5193">
        <w:rPr>
          <w:highlight w:val="yellow"/>
          <w:lang w:val="ro-RO"/>
        </w:rPr>
        <w:t xml:space="preserve"> de asigurări</w:t>
      </w:r>
      <w:r w:rsidR="0042494E">
        <w:rPr>
          <w:highlight w:val="yellow"/>
          <w:lang w:val="ro-RO"/>
        </w:rPr>
        <w:t xml:space="preserve"> </w:t>
      </w:r>
      <w:bookmarkEnd w:id="26"/>
      <w:r w:rsidR="0042494E">
        <w:rPr>
          <w:highlight w:val="yellow"/>
          <w:lang w:val="ro-RO"/>
        </w:rPr>
        <w:t xml:space="preserve">sunt </w:t>
      </w:r>
      <w:r w:rsidR="00F72C9D" w:rsidRPr="004738A7">
        <w:rPr>
          <w:highlight w:val="yellow"/>
          <w:lang w:val="ro-RO"/>
        </w:rPr>
        <w:t>obligatori</w:t>
      </w:r>
      <w:r w:rsidR="0042494E">
        <w:rPr>
          <w:highlight w:val="yellow"/>
          <w:lang w:val="ro-RO"/>
        </w:rPr>
        <w:t>i</w:t>
      </w:r>
      <w:r w:rsidR="00F72C9D" w:rsidRPr="004738A7">
        <w:rPr>
          <w:highlight w:val="yellow"/>
          <w:lang w:val="ro-RO"/>
        </w:rPr>
        <w:t xml:space="preserve"> pentru mobilit</w:t>
      </w:r>
      <w:r w:rsidR="00B63CBF" w:rsidRPr="004738A7">
        <w:rPr>
          <w:highlight w:val="yellow"/>
          <w:lang w:val="ro-RO"/>
        </w:rPr>
        <w:t>atea</w:t>
      </w:r>
      <w:r w:rsidR="00F72C9D" w:rsidRPr="004738A7">
        <w:rPr>
          <w:highlight w:val="yellow"/>
          <w:lang w:val="ro-RO"/>
        </w:rPr>
        <w:t xml:space="preserve"> de plasament </w:t>
      </w:r>
      <w:r w:rsidR="000736E6" w:rsidRPr="004738A7">
        <w:rPr>
          <w:highlight w:val="yellow"/>
          <w:lang w:val="ro-RO"/>
        </w:rPr>
        <w:t>ș</w:t>
      </w:r>
      <w:r w:rsidR="00F72C9D" w:rsidRPr="004738A7">
        <w:rPr>
          <w:highlight w:val="yellow"/>
          <w:lang w:val="ro-RO"/>
        </w:rPr>
        <w:t>i op</w:t>
      </w:r>
      <w:r w:rsidR="000736E6" w:rsidRPr="004738A7">
        <w:rPr>
          <w:highlight w:val="yellow"/>
          <w:lang w:val="ro-RO"/>
        </w:rPr>
        <w:t>ț</w:t>
      </w:r>
      <w:r w:rsidR="00F72C9D" w:rsidRPr="004738A7">
        <w:rPr>
          <w:highlight w:val="yellow"/>
          <w:lang w:val="ro-RO"/>
        </w:rPr>
        <w:t>ional</w:t>
      </w:r>
      <w:r w:rsidR="0042494E">
        <w:rPr>
          <w:highlight w:val="yellow"/>
          <w:lang w:val="ro-RO"/>
        </w:rPr>
        <w:t>e</w:t>
      </w:r>
      <w:r w:rsidR="00F72C9D" w:rsidRPr="004738A7">
        <w:rPr>
          <w:highlight w:val="yellow"/>
          <w:lang w:val="ro-RO"/>
        </w:rPr>
        <w:t xml:space="preserve"> pentru mobilit</w:t>
      </w:r>
      <w:r w:rsidR="00B63CBF" w:rsidRPr="004738A7">
        <w:rPr>
          <w:highlight w:val="yellow"/>
          <w:lang w:val="ro-RO"/>
        </w:rPr>
        <w:t>atea</w:t>
      </w:r>
      <w:r w:rsidR="00F72C9D" w:rsidRPr="004738A7">
        <w:rPr>
          <w:highlight w:val="yellow"/>
          <w:lang w:val="ro-RO"/>
        </w:rPr>
        <w:t xml:space="preserve"> de studi</w:t>
      </w:r>
      <w:r w:rsidR="00B63CBF" w:rsidRPr="004738A7">
        <w:rPr>
          <w:highlight w:val="yellow"/>
          <w:lang w:val="ro-RO"/>
        </w:rPr>
        <w:t>u</w:t>
      </w:r>
      <w:r w:rsidR="0042494E">
        <w:rPr>
          <w:highlight w:val="yellow"/>
          <w:lang w:val="ro-RO"/>
        </w:rPr>
        <w:t xml:space="preserve">, iar </w:t>
      </w:r>
      <w:bookmarkStart w:id="27" w:name="_Hlk112856873"/>
      <w:r w:rsidR="0042494E">
        <w:rPr>
          <w:highlight w:val="yellow"/>
          <w:lang w:val="ro-RO"/>
        </w:rPr>
        <w:t>beneficiarul va selecta ce se aplică</w:t>
      </w:r>
      <w:bookmarkEnd w:id="27"/>
      <w:r w:rsidR="00886175" w:rsidRPr="004738A7">
        <w:rPr>
          <w:highlight w:val="yellow"/>
          <w:lang w:val="ro-RO"/>
        </w:rPr>
        <w:t>:</w:t>
      </w:r>
      <w:bookmarkEnd w:id="25"/>
      <w:r w:rsidR="00B63CBF" w:rsidRPr="00C82D96">
        <w:rPr>
          <w:highlight w:val="cyan"/>
          <w:lang w:val="ro-RO"/>
        </w:rPr>
        <w:t xml:space="preserve">, </w:t>
      </w:r>
      <w:r w:rsidR="00B63CBF" w:rsidRPr="004738A7">
        <w:rPr>
          <w:highlight w:val="cyan"/>
          <w:lang w:val="ro-RO"/>
        </w:rPr>
        <w:t>o</w:t>
      </w:r>
      <w:r w:rsidR="002E3DAE" w:rsidRPr="004738A7">
        <w:rPr>
          <w:highlight w:val="cyan"/>
          <w:lang w:val="ro-RO"/>
        </w:rPr>
        <w:t xml:space="preserve"> </w:t>
      </w:r>
      <w:r w:rsidR="00543E17" w:rsidRPr="004738A7">
        <w:rPr>
          <w:highlight w:val="cyan"/>
          <w:lang w:val="ro-RO"/>
        </w:rPr>
        <w:t xml:space="preserve">asigurare civilă </w:t>
      </w:r>
      <w:r w:rsidR="000736E6" w:rsidRPr="004738A7">
        <w:rPr>
          <w:highlight w:val="cyan"/>
          <w:lang w:val="ro-RO"/>
        </w:rPr>
        <w:t>ș</w:t>
      </w:r>
      <w:r w:rsidR="00543E17" w:rsidRPr="004738A7">
        <w:rPr>
          <w:highlight w:val="cyan"/>
          <w:lang w:val="ro-RO"/>
        </w:rPr>
        <w:t xml:space="preserve">i </w:t>
      </w:r>
      <w:r w:rsidR="002E3DAE" w:rsidRPr="004738A7">
        <w:rPr>
          <w:highlight w:val="cyan"/>
          <w:lang w:val="ro-RO"/>
        </w:rPr>
        <w:t xml:space="preserve">o </w:t>
      </w:r>
      <w:r w:rsidR="00543E17" w:rsidRPr="004738A7">
        <w:rPr>
          <w:highlight w:val="cyan"/>
          <w:lang w:val="ro-RO"/>
        </w:rPr>
        <w:t>asigurare de accident</w:t>
      </w:r>
      <w:r w:rsidR="00C82D96" w:rsidRPr="004738A7">
        <w:rPr>
          <w:highlight w:val="yellow"/>
          <w:lang w:val="ro-RO"/>
        </w:rPr>
        <w:t>]</w:t>
      </w:r>
      <w:r w:rsidR="00543E17" w:rsidRPr="00C82D96">
        <w:rPr>
          <w:lang w:val="ro-RO"/>
        </w:rPr>
        <w:t>.</w:t>
      </w:r>
      <w:bookmarkStart w:id="28" w:name="_Hlk87223628"/>
      <w:r w:rsidR="00372F9E" w:rsidRPr="004738A7">
        <w:rPr>
          <w:highlight w:val="yellow"/>
          <w:lang w:val="ro-RO"/>
        </w:rPr>
        <w:t>[E</w:t>
      </w:r>
      <w:r w:rsidR="00543E17" w:rsidRPr="004738A7">
        <w:rPr>
          <w:highlight w:val="yellow"/>
          <w:lang w:val="ro-RO"/>
        </w:rPr>
        <w:t>xplica</w:t>
      </w:r>
      <w:r w:rsidR="006876F8" w:rsidRPr="004738A7">
        <w:rPr>
          <w:highlight w:val="yellow"/>
          <w:lang w:val="ro-RO"/>
        </w:rPr>
        <w:t>ț</w:t>
      </w:r>
      <w:r w:rsidR="00543E17" w:rsidRPr="004738A7">
        <w:rPr>
          <w:highlight w:val="yellow"/>
          <w:lang w:val="ro-RO"/>
        </w:rPr>
        <w:t>i</w:t>
      </w:r>
      <w:r w:rsidR="006876F8" w:rsidRPr="004738A7">
        <w:rPr>
          <w:highlight w:val="yellow"/>
          <w:lang w:val="ro-RO"/>
        </w:rPr>
        <w:t>e</w:t>
      </w:r>
      <w:r w:rsidR="00543E17" w:rsidRPr="004738A7">
        <w:rPr>
          <w:highlight w:val="yellow"/>
          <w:lang w:val="ro-RO"/>
        </w:rPr>
        <w:t xml:space="preserve">: În </w:t>
      </w:r>
      <w:r w:rsidR="008A415E" w:rsidRPr="004738A7">
        <w:rPr>
          <w:highlight w:val="yellow"/>
          <w:lang w:val="ro-RO"/>
        </w:rPr>
        <w:t xml:space="preserve">cazul </w:t>
      </w:r>
      <w:r w:rsidR="0012752C" w:rsidRPr="004738A7">
        <w:rPr>
          <w:highlight w:val="yellow"/>
          <w:lang w:val="ro-RO"/>
        </w:rPr>
        <w:t>mobilit</w:t>
      </w:r>
      <w:r w:rsidR="00684B94" w:rsidRPr="004738A7">
        <w:rPr>
          <w:highlight w:val="yellow"/>
          <w:lang w:val="ro-RO"/>
        </w:rPr>
        <w:t>ăț</w:t>
      </w:r>
      <w:r w:rsidR="0012752C" w:rsidRPr="004738A7">
        <w:rPr>
          <w:highlight w:val="yellow"/>
          <w:lang w:val="ro-RO"/>
        </w:rPr>
        <w:t xml:space="preserve">ii </w:t>
      </w:r>
      <w:r w:rsidR="00684B94" w:rsidRPr="004738A7">
        <w:rPr>
          <w:highlight w:val="yellow"/>
          <w:lang w:val="ro-RO"/>
        </w:rPr>
        <w:t>î</w:t>
      </w:r>
      <w:r w:rsidR="0012752C" w:rsidRPr="004738A7">
        <w:rPr>
          <w:highlight w:val="yellow"/>
          <w:lang w:val="ro-RO"/>
        </w:rPr>
        <w:t>n</w:t>
      </w:r>
      <w:r w:rsidR="00B63CBF" w:rsidRPr="004738A7">
        <w:rPr>
          <w:highlight w:val="yellow"/>
          <w:lang w:val="ro-RO"/>
        </w:rPr>
        <w:t>tre țările programului</w:t>
      </w:r>
      <w:r w:rsidR="0012752C" w:rsidRPr="004738A7">
        <w:rPr>
          <w:highlight w:val="yellow"/>
          <w:lang w:val="ro-RO"/>
        </w:rPr>
        <w:t xml:space="preserve">, asigurarea națională de sănătate a participantului </w:t>
      </w:r>
      <w:r w:rsidR="00606B43" w:rsidRPr="004738A7">
        <w:rPr>
          <w:highlight w:val="yellow"/>
          <w:lang w:val="ro-RO"/>
        </w:rPr>
        <w:t>include o</w:t>
      </w:r>
      <w:r w:rsidR="00543E17" w:rsidRPr="004738A7">
        <w:rPr>
          <w:highlight w:val="yellow"/>
          <w:lang w:val="ro-RO"/>
        </w:rPr>
        <w:t xml:space="preserve"> asigurare de bază pe durata șederii sale într-o altă țară UE prin Cardul European de Sănătate</w:t>
      </w:r>
      <w:r w:rsidR="00114C30" w:rsidRPr="004738A7">
        <w:rPr>
          <w:highlight w:val="yellow"/>
          <w:lang w:val="ro-RO"/>
        </w:rPr>
        <w:t xml:space="preserve">. </w:t>
      </w:r>
      <w:r w:rsidR="00114C30" w:rsidRPr="004738A7">
        <w:rPr>
          <w:iCs/>
          <w:highlight w:val="yellow"/>
          <w:lang w:val="ro-RO"/>
        </w:rPr>
        <w:t>Cu toate acestea, acoperirea Cardului European de Sănătate s-ar putea să nu fie suficientă</w:t>
      </w:r>
      <w:r w:rsidR="00606B43" w:rsidRPr="004738A7">
        <w:rPr>
          <w:iCs/>
          <w:highlight w:val="yellow"/>
          <w:lang w:val="ro-RO"/>
        </w:rPr>
        <w:t xml:space="preserve"> </w:t>
      </w:r>
      <w:r w:rsidR="00684B94" w:rsidRPr="004738A7">
        <w:rPr>
          <w:iCs/>
          <w:highlight w:val="yellow"/>
          <w:lang w:val="ro-RO"/>
        </w:rPr>
        <w:t>î</w:t>
      </w:r>
      <w:r w:rsidR="00606B43" w:rsidRPr="004738A7">
        <w:rPr>
          <w:iCs/>
          <w:highlight w:val="yellow"/>
          <w:lang w:val="ro-RO"/>
        </w:rPr>
        <w:t>n toate situa</w:t>
      </w:r>
      <w:r w:rsidR="00684B94" w:rsidRPr="004738A7">
        <w:rPr>
          <w:iCs/>
          <w:highlight w:val="yellow"/>
          <w:lang w:val="ro-RO"/>
        </w:rPr>
        <w:t>ț</w:t>
      </w:r>
      <w:r w:rsidR="00606B43" w:rsidRPr="004738A7">
        <w:rPr>
          <w:iCs/>
          <w:highlight w:val="yellow"/>
          <w:lang w:val="ro-RO"/>
        </w:rPr>
        <w:t>iile</w:t>
      </w:r>
      <w:r w:rsidR="00114C30" w:rsidRPr="004738A7">
        <w:rPr>
          <w:iCs/>
          <w:highlight w:val="yellow"/>
          <w:lang w:val="ro-RO"/>
        </w:rPr>
        <w:t xml:space="preserve">, în special în cazul repatrierii, al anumitor intervenții medicale </w:t>
      </w:r>
      <w:r w:rsidR="00607351" w:rsidRPr="004738A7">
        <w:rPr>
          <w:iCs/>
          <w:highlight w:val="yellow"/>
          <w:lang w:val="ro-RO"/>
        </w:rPr>
        <w:t>sau</w:t>
      </w:r>
      <w:r w:rsidR="00114C30" w:rsidRPr="004738A7">
        <w:rPr>
          <w:iCs/>
          <w:highlight w:val="yellow"/>
          <w:lang w:val="ro-RO"/>
        </w:rPr>
        <w:t xml:space="preserve"> </w:t>
      </w:r>
      <w:r w:rsidR="00CC0A74" w:rsidRPr="004738A7">
        <w:rPr>
          <w:iCs/>
          <w:highlight w:val="yellow"/>
          <w:lang w:val="ro-RO"/>
        </w:rPr>
        <w:t>î</w:t>
      </w:r>
      <w:r w:rsidR="00114C30" w:rsidRPr="004738A7">
        <w:rPr>
          <w:iCs/>
          <w:highlight w:val="yellow"/>
          <w:lang w:val="ro-RO"/>
        </w:rPr>
        <w:t>n cazul mobilit</w:t>
      </w:r>
      <w:r w:rsidR="00CC0A74" w:rsidRPr="004738A7">
        <w:rPr>
          <w:iCs/>
          <w:highlight w:val="yellow"/>
          <w:lang w:val="ro-RO"/>
        </w:rPr>
        <w:t>ăț</w:t>
      </w:r>
      <w:r w:rsidR="00114C30" w:rsidRPr="004738A7">
        <w:rPr>
          <w:iCs/>
          <w:highlight w:val="yellow"/>
          <w:lang w:val="ro-RO"/>
        </w:rPr>
        <w:t>ilor c</w:t>
      </w:r>
      <w:r w:rsidR="00B63CBF" w:rsidRPr="004738A7">
        <w:rPr>
          <w:iCs/>
          <w:highlight w:val="yellow"/>
          <w:lang w:val="ro-RO"/>
        </w:rPr>
        <w:t>ătre o</w:t>
      </w:r>
      <w:r w:rsidR="00114C30" w:rsidRPr="004738A7">
        <w:rPr>
          <w:iCs/>
          <w:highlight w:val="yellow"/>
          <w:lang w:val="ro-RO"/>
        </w:rPr>
        <w:t xml:space="preserve"> </w:t>
      </w:r>
      <w:r w:rsidR="00CC0A74" w:rsidRPr="004738A7">
        <w:rPr>
          <w:iCs/>
          <w:highlight w:val="yellow"/>
          <w:lang w:val="ro-RO"/>
        </w:rPr>
        <w:t>ț</w:t>
      </w:r>
      <w:r w:rsidR="001C13AF" w:rsidRPr="004738A7">
        <w:rPr>
          <w:iCs/>
          <w:highlight w:val="yellow"/>
          <w:lang w:val="ro-RO"/>
        </w:rPr>
        <w:t>a</w:t>
      </w:r>
      <w:r w:rsidR="00114C30" w:rsidRPr="004738A7">
        <w:rPr>
          <w:iCs/>
          <w:highlight w:val="yellow"/>
          <w:lang w:val="ro-RO"/>
        </w:rPr>
        <w:t>r</w:t>
      </w:r>
      <w:r w:rsidR="00B63CBF" w:rsidRPr="004738A7">
        <w:rPr>
          <w:iCs/>
          <w:highlight w:val="yellow"/>
          <w:lang w:val="ro-RO"/>
        </w:rPr>
        <w:t>ă</w:t>
      </w:r>
      <w:r w:rsidR="00114C30" w:rsidRPr="004738A7">
        <w:rPr>
          <w:iCs/>
          <w:highlight w:val="yellow"/>
          <w:lang w:val="ro-RO"/>
        </w:rPr>
        <w:t xml:space="preserve"> partener</w:t>
      </w:r>
      <w:r w:rsidR="00B63CBF" w:rsidRPr="004738A7">
        <w:rPr>
          <w:iCs/>
          <w:highlight w:val="yellow"/>
          <w:lang w:val="ro-RO"/>
        </w:rPr>
        <w:t>ă</w:t>
      </w:r>
      <w:r w:rsidR="00114C30" w:rsidRPr="004738A7">
        <w:rPr>
          <w:iCs/>
          <w:highlight w:val="yellow"/>
          <w:lang w:val="ro-RO"/>
        </w:rPr>
        <w:t>.</w:t>
      </w:r>
      <w:r w:rsidR="00114C30" w:rsidRPr="00365400">
        <w:rPr>
          <w:iCs/>
          <w:highlight w:val="yellow"/>
          <w:lang w:val="ro-RO"/>
        </w:rPr>
        <w:t xml:space="preserve"> </w:t>
      </w:r>
      <w:r w:rsidR="00114C30" w:rsidRPr="004738A7">
        <w:rPr>
          <w:iCs/>
          <w:highlight w:val="yellow"/>
          <w:lang w:val="ro-RO"/>
        </w:rPr>
        <w:t xml:space="preserve">În acest caz, o asigurare privată suplimentară ar putea fi </w:t>
      </w:r>
      <w:r w:rsidR="00607351" w:rsidRPr="004738A7">
        <w:rPr>
          <w:iCs/>
          <w:highlight w:val="yellow"/>
          <w:lang w:val="ro-RO"/>
        </w:rPr>
        <w:t>necesar</w:t>
      </w:r>
      <w:r w:rsidR="00114C30" w:rsidRPr="004738A7">
        <w:rPr>
          <w:iCs/>
          <w:highlight w:val="yellow"/>
          <w:lang w:val="ro-RO"/>
        </w:rPr>
        <w:t>ă.</w:t>
      </w:r>
      <w:r w:rsidR="00114C30" w:rsidRPr="00365400">
        <w:rPr>
          <w:iCs/>
          <w:highlight w:val="yellow"/>
          <w:lang w:val="en-US"/>
        </w:rPr>
        <w:t xml:space="preserve"> </w:t>
      </w:r>
      <w:r w:rsidR="00114C30" w:rsidRPr="004738A7">
        <w:rPr>
          <w:iCs/>
          <w:highlight w:val="yellow"/>
          <w:lang w:val="ro-RO"/>
        </w:rPr>
        <w:t xml:space="preserve">Asigurarea civilă </w:t>
      </w:r>
      <w:r w:rsidR="00CC0A74" w:rsidRPr="004738A7">
        <w:rPr>
          <w:iCs/>
          <w:highlight w:val="yellow"/>
          <w:lang w:val="ro-RO"/>
        </w:rPr>
        <w:t>ș</w:t>
      </w:r>
      <w:r w:rsidR="00D73CC9" w:rsidRPr="004738A7">
        <w:rPr>
          <w:iCs/>
          <w:highlight w:val="yellow"/>
          <w:lang w:val="ro-RO"/>
        </w:rPr>
        <w:t xml:space="preserve">i </w:t>
      </w:r>
      <w:r w:rsidR="00D73CC9" w:rsidRPr="004738A7">
        <w:rPr>
          <w:bCs/>
          <w:iCs/>
          <w:highlight w:val="yellow"/>
          <w:lang w:val="ro-RO"/>
        </w:rPr>
        <w:t>asigurarea de accident</w:t>
      </w:r>
      <w:r w:rsidR="00D73CC9" w:rsidRPr="004738A7">
        <w:rPr>
          <w:iCs/>
          <w:highlight w:val="yellow"/>
          <w:lang w:val="ro-RO"/>
        </w:rPr>
        <w:t xml:space="preserve"> </w:t>
      </w:r>
      <w:r w:rsidR="00114C30" w:rsidRPr="004738A7">
        <w:rPr>
          <w:iCs/>
          <w:highlight w:val="yellow"/>
          <w:lang w:val="ro-RO"/>
        </w:rPr>
        <w:t>acoperă daune</w:t>
      </w:r>
      <w:r w:rsidR="00607351" w:rsidRPr="004738A7">
        <w:rPr>
          <w:iCs/>
          <w:highlight w:val="yellow"/>
          <w:lang w:val="ro-RO"/>
        </w:rPr>
        <w:t>le</w:t>
      </w:r>
      <w:r w:rsidR="00114C30" w:rsidRPr="004738A7">
        <w:rPr>
          <w:iCs/>
          <w:highlight w:val="yellow"/>
          <w:lang w:val="ro-RO"/>
        </w:rPr>
        <w:t xml:space="preserve"> cauzate de participant </w:t>
      </w:r>
      <w:r w:rsidR="00D73CC9" w:rsidRPr="004738A7">
        <w:rPr>
          <w:iCs/>
          <w:highlight w:val="yellow"/>
          <w:lang w:val="ro-RO"/>
        </w:rPr>
        <w:t xml:space="preserve">sau participantului </w:t>
      </w:r>
      <w:r w:rsidR="00114C30" w:rsidRPr="004738A7">
        <w:rPr>
          <w:iCs/>
          <w:highlight w:val="yellow"/>
          <w:lang w:val="ro-RO"/>
        </w:rPr>
        <w:t>pe durata șederii sale în străinătate</w:t>
      </w:r>
      <w:r w:rsidR="00D73CC9" w:rsidRPr="004738A7">
        <w:rPr>
          <w:iCs/>
          <w:highlight w:val="yellow"/>
          <w:lang w:val="ro-RO"/>
        </w:rPr>
        <w:t xml:space="preserve">. </w:t>
      </w:r>
      <w:r w:rsidR="004C0E37" w:rsidRPr="004738A7">
        <w:rPr>
          <w:iCs/>
          <w:highlight w:val="yellow"/>
          <w:lang w:val="ro-RO"/>
        </w:rPr>
        <w:t>Diverse prevederi cu privire la aceste asigur</w:t>
      </w:r>
      <w:r w:rsidR="00CC0A74" w:rsidRPr="004738A7">
        <w:rPr>
          <w:iCs/>
          <w:highlight w:val="yellow"/>
          <w:lang w:val="ro-RO"/>
        </w:rPr>
        <w:t>ă</w:t>
      </w:r>
      <w:r w:rsidR="004C0E37" w:rsidRPr="004738A7">
        <w:rPr>
          <w:iCs/>
          <w:highlight w:val="yellow"/>
          <w:lang w:val="ro-RO"/>
        </w:rPr>
        <w:t>ri există în diferite țări</w:t>
      </w:r>
      <w:r w:rsidR="001C13AF" w:rsidRPr="004738A7">
        <w:rPr>
          <w:iCs/>
          <w:highlight w:val="yellow"/>
          <w:lang w:val="ro-RO"/>
        </w:rPr>
        <w:t>,</w:t>
      </w:r>
      <w:r w:rsidR="004C0E37" w:rsidRPr="004738A7">
        <w:rPr>
          <w:iCs/>
          <w:highlight w:val="yellow"/>
          <w:lang w:val="ro-RO"/>
        </w:rPr>
        <w:t xml:space="preserve"> iar participanții riscă să nu fie acoperiți de asigurare</w:t>
      </w:r>
      <w:r w:rsidR="000C2D77" w:rsidRPr="004738A7">
        <w:rPr>
          <w:iCs/>
          <w:highlight w:val="yellow"/>
          <w:lang w:val="ro-RO"/>
        </w:rPr>
        <w:t>a standard</w:t>
      </w:r>
      <w:r w:rsidR="004C0E37" w:rsidRPr="004738A7">
        <w:rPr>
          <w:iCs/>
          <w:highlight w:val="yellow"/>
          <w:lang w:val="ro-RO"/>
        </w:rPr>
        <w:t>, de exemplu dac</w:t>
      </w:r>
      <w:r w:rsidR="00CC0A74" w:rsidRPr="004738A7">
        <w:rPr>
          <w:iCs/>
          <w:highlight w:val="yellow"/>
          <w:lang w:val="ro-RO"/>
        </w:rPr>
        <w:t>ă</w:t>
      </w:r>
      <w:r w:rsidR="004C0E37" w:rsidRPr="004738A7">
        <w:rPr>
          <w:iCs/>
          <w:highlight w:val="yellow"/>
          <w:lang w:val="ro-RO"/>
        </w:rPr>
        <w:t xml:space="preserve"> </w:t>
      </w:r>
      <w:r w:rsidR="00BA4B1E" w:rsidRPr="004738A7">
        <w:rPr>
          <w:iCs/>
          <w:highlight w:val="yellow"/>
          <w:lang w:val="ro-RO"/>
        </w:rPr>
        <w:t>participan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>ii nu sunt considera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>i angaja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 xml:space="preserve">i sau </w:t>
      </w:r>
      <w:r w:rsidR="00CC0A74" w:rsidRPr="004738A7">
        <w:rPr>
          <w:iCs/>
          <w:highlight w:val="yellow"/>
          <w:lang w:val="ro-RO"/>
        </w:rPr>
        <w:t>î</w:t>
      </w:r>
      <w:r w:rsidR="00BA4B1E" w:rsidRPr="004738A7">
        <w:rPr>
          <w:iCs/>
          <w:highlight w:val="yellow"/>
          <w:lang w:val="ro-RO"/>
        </w:rPr>
        <w:t>n</w:t>
      </w:r>
      <w:r w:rsidR="000C2D77" w:rsidRPr="004738A7">
        <w:rPr>
          <w:iCs/>
          <w:highlight w:val="yellow"/>
          <w:lang w:val="ro-RO"/>
        </w:rPr>
        <w:t>matricula</w:t>
      </w:r>
      <w:r w:rsidR="001C13AF" w:rsidRPr="004738A7">
        <w:rPr>
          <w:iCs/>
          <w:highlight w:val="yellow"/>
          <w:lang w:val="ro-RO"/>
        </w:rPr>
        <w:t>ț</w:t>
      </w:r>
      <w:r w:rsidR="000C2D77" w:rsidRPr="004738A7">
        <w:rPr>
          <w:iCs/>
          <w:highlight w:val="yellow"/>
          <w:lang w:val="ro-RO"/>
        </w:rPr>
        <w:t>i</w:t>
      </w:r>
      <w:r w:rsidR="00BA4B1E" w:rsidRPr="004738A7">
        <w:rPr>
          <w:iCs/>
          <w:highlight w:val="yellow"/>
          <w:lang w:val="ro-RO"/>
        </w:rPr>
        <w:t xml:space="preserve"> la organiza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>ia gazd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. </w:t>
      </w:r>
      <w:r w:rsidR="001C13AF" w:rsidRPr="004738A7">
        <w:rPr>
          <w:iCs/>
          <w:highlight w:val="yellow"/>
          <w:lang w:val="ro-RO"/>
        </w:rPr>
        <w:t>În completarea celor de mai sus</w:t>
      </w:r>
      <w:r w:rsidR="00BA4B1E" w:rsidRPr="004738A7">
        <w:rPr>
          <w:iCs/>
          <w:highlight w:val="yellow"/>
          <w:lang w:val="ro-RO"/>
        </w:rPr>
        <w:t>, este recomandat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 </w:t>
      </w:r>
      <w:r w:rsidR="006B3147" w:rsidRPr="004738A7">
        <w:rPr>
          <w:iCs/>
          <w:highlight w:val="yellow"/>
          <w:lang w:val="ro-RO"/>
        </w:rPr>
        <w:t>î</w:t>
      </w:r>
      <w:r w:rsidR="00BA4B1E" w:rsidRPr="004738A7">
        <w:rPr>
          <w:iCs/>
          <w:highlight w:val="yellow"/>
          <w:lang w:val="ro-RO"/>
        </w:rPr>
        <w:t>nchei</w:t>
      </w:r>
      <w:r w:rsidR="00CC0A74" w:rsidRPr="004738A7">
        <w:rPr>
          <w:iCs/>
          <w:highlight w:val="yellow"/>
          <w:lang w:val="ro-RO"/>
        </w:rPr>
        <w:t>e</w:t>
      </w:r>
      <w:r w:rsidR="00BA4B1E" w:rsidRPr="004738A7">
        <w:rPr>
          <w:iCs/>
          <w:highlight w:val="yellow"/>
          <w:lang w:val="ro-RO"/>
        </w:rPr>
        <w:t>rea unei asigur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ri </w:t>
      </w:r>
      <w:r w:rsidR="00CC0A74" w:rsidRPr="004738A7">
        <w:rPr>
          <w:iCs/>
          <w:highlight w:val="yellow"/>
          <w:lang w:val="ro-RO"/>
        </w:rPr>
        <w:t>î</w:t>
      </w:r>
      <w:r w:rsidR="00BA4B1E" w:rsidRPr="004738A7">
        <w:rPr>
          <w:iCs/>
          <w:highlight w:val="yellow"/>
          <w:lang w:val="ro-RO"/>
        </w:rPr>
        <w:t>n caz de pierdere sau furt al documentelor, biletelor de c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>l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torie </w:t>
      </w:r>
      <w:r w:rsidR="00CC0A74" w:rsidRPr="004738A7">
        <w:rPr>
          <w:iCs/>
          <w:highlight w:val="yellow"/>
          <w:lang w:val="ro-RO"/>
        </w:rPr>
        <w:t>ș</w:t>
      </w:r>
      <w:r w:rsidR="00BA4B1E" w:rsidRPr="004738A7">
        <w:rPr>
          <w:iCs/>
          <w:highlight w:val="yellow"/>
          <w:lang w:val="ro-RO"/>
        </w:rPr>
        <w:t>i bagajului.</w:t>
      </w:r>
      <w:r w:rsidR="00406A8F" w:rsidRPr="004738A7">
        <w:rPr>
          <w:iCs/>
          <w:highlight w:val="yellow"/>
        </w:rPr>
        <w:t>]</w:t>
      </w:r>
      <w:bookmarkEnd w:id="28"/>
    </w:p>
    <w:p w14:paraId="56625B0F" w14:textId="5324A145" w:rsidR="008C4C52" w:rsidRPr="009E6A36" w:rsidRDefault="00A95969" w:rsidP="009E6A36">
      <w:pPr>
        <w:ind w:left="567" w:hanging="567"/>
        <w:rPr>
          <w:lang w:val="ro-RO"/>
        </w:rPr>
      </w:pPr>
      <w:r w:rsidRPr="004738A7">
        <w:rPr>
          <w:lang w:val="ro-RO"/>
        </w:rPr>
        <w:tab/>
      </w:r>
      <w:r w:rsidR="00406A8F" w:rsidRPr="004738A7">
        <w:rPr>
          <w:highlight w:val="yellow"/>
          <w:u w:val="single"/>
          <w:lang w:val="ro-RO"/>
        </w:rPr>
        <w:t>[</w:t>
      </w:r>
      <w:r w:rsidR="008C4C52" w:rsidRPr="004738A7">
        <w:rPr>
          <w:highlight w:val="yellow"/>
          <w:lang w:val="ro-RO"/>
        </w:rPr>
        <w:t>Se recomand</w:t>
      </w:r>
      <w:r w:rsidR="00A919C8" w:rsidRPr="004738A7">
        <w:rPr>
          <w:highlight w:val="yellow"/>
          <w:lang w:val="ro-RO"/>
        </w:rPr>
        <w:t>ă</w:t>
      </w:r>
      <w:r w:rsidR="008C4C52" w:rsidRPr="004738A7">
        <w:rPr>
          <w:highlight w:val="yellow"/>
          <w:lang w:val="ro-RO"/>
        </w:rPr>
        <w:t xml:space="preserve"> inclu</w:t>
      </w:r>
      <w:r w:rsidR="00EC4B76" w:rsidRPr="004738A7">
        <w:rPr>
          <w:highlight w:val="yellow"/>
          <w:lang w:val="ro-RO"/>
        </w:rPr>
        <w:t>d</w:t>
      </w:r>
      <w:r w:rsidR="008C4C52" w:rsidRPr="004738A7">
        <w:rPr>
          <w:highlight w:val="yellow"/>
          <w:lang w:val="ro-RO"/>
        </w:rPr>
        <w:t>e</w:t>
      </w:r>
      <w:r w:rsidR="00EC4B76" w:rsidRPr="004738A7">
        <w:rPr>
          <w:highlight w:val="yellow"/>
          <w:lang w:val="ro-RO"/>
        </w:rPr>
        <w:t>rea</w:t>
      </w:r>
      <w:r w:rsidR="008C4C52" w:rsidRPr="004738A7">
        <w:rPr>
          <w:highlight w:val="yellow"/>
          <w:lang w:val="ro-RO"/>
        </w:rPr>
        <w:t xml:space="preserve"> urm</w:t>
      </w:r>
      <w:r w:rsidR="00A919C8" w:rsidRPr="004738A7">
        <w:rPr>
          <w:highlight w:val="yellow"/>
          <w:lang w:val="ro-RO"/>
        </w:rPr>
        <w:t>ă</w:t>
      </w:r>
      <w:r w:rsidR="008C4C52" w:rsidRPr="004738A7">
        <w:rPr>
          <w:highlight w:val="yellow"/>
          <w:lang w:val="ro-RO"/>
        </w:rPr>
        <w:t>toarel</w:t>
      </w:r>
      <w:r w:rsidR="00EC4B76" w:rsidRPr="004738A7">
        <w:rPr>
          <w:highlight w:val="yellow"/>
          <w:lang w:val="ro-RO"/>
        </w:rPr>
        <w:t>or</w:t>
      </w:r>
      <w:r w:rsidR="008C4C52" w:rsidRPr="004738A7">
        <w:rPr>
          <w:highlight w:val="yellow"/>
          <w:lang w:val="ro-RO"/>
        </w:rPr>
        <w:t xml:space="preserve"> informa</w:t>
      </w:r>
      <w:r w:rsidR="00A919C8" w:rsidRPr="004738A7">
        <w:rPr>
          <w:highlight w:val="yellow"/>
          <w:lang w:val="ro-RO"/>
        </w:rPr>
        <w:t>ț</w:t>
      </w:r>
      <w:r w:rsidR="008C4C52" w:rsidRPr="004738A7">
        <w:rPr>
          <w:highlight w:val="yellow"/>
          <w:lang w:val="ro-RO"/>
        </w:rPr>
        <w:t>ii</w:t>
      </w:r>
      <w:r w:rsidR="00F5293A">
        <w:rPr>
          <w:highlight w:val="yellow"/>
          <w:lang w:val="ro-RO"/>
        </w:rPr>
        <w:t>:</w:t>
      </w:r>
      <w:r w:rsidR="00406A8F" w:rsidRPr="00365400">
        <w:rPr>
          <w:highlight w:val="yellow"/>
          <w:lang w:val="ro-RO"/>
        </w:rPr>
        <w:t>]</w:t>
      </w:r>
      <w:r w:rsidR="00406A8F" w:rsidRPr="00D15195">
        <w:rPr>
          <w:highlight w:val="cyan"/>
          <w:u w:val="single"/>
          <w:lang w:val="ro-RO"/>
        </w:rPr>
        <w:t>[</w:t>
      </w:r>
      <w:r w:rsidR="00AD6865" w:rsidRPr="00492BC1">
        <w:rPr>
          <w:highlight w:val="cyan"/>
          <w:lang w:val="ro-RO"/>
        </w:rPr>
        <w:t>C</w:t>
      </w:r>
      <w:r w:rsidR="00AD6865" w:rsidRPr="009E6A36">
        <w:rPr>
          <w:highlight w:val="cyan"/>
          <w:lang w:val="ro-RO"/>
        </w:rPr>
        <w:t xml:space="preserve">ompania </w:t>
      </w:r>
      <w:r w:rsidR="00406A8F" w:rsidRPr="009E6A36">
        <w:rPr>
          <w:highlight w:val="cyan"/>
          <w:lang w:val="ro-RO"/>
        </w:rPr>
        <w:t xml:space="preserve">/ companiile </w:t>
      </w:r>
      <w:r w:rsidR="00AD6865" w:rsidRPr="009E6A36">
        <w:rPr>
          <w:highlight w:val="cyan"/>
          <w:lang w:val="ro-RO"/>
        </w:rPr>
        <w:t>de a</w:t>
      </w:r>
      <w:r w:rsidR="00A919C8" w:rsidRPr="009E6A36">
        <w:rPr>
          <w:highlight w:val="cyan"/>
          <w:lang w:val="ro-RO"/>
        </w:rPr>
        <w:t>si</w:t>
      </w:r>
      <w:r w:rsidR="00AD6865" w:rsidRPr="009E6A36">
        <w:rPr>
          <w:highlight w:val="cyan"/>
          <w:lang w:val="ro-RO"/>
        </w:rPr>
        <w:t>gurare, num</w:t>
      </w:r>
      <w:r w:rsidR="00A919C8" w:rsidRPr="009E6A36">
        <w:rPr>
          <w:highlight w:val="cyan"/>
          <w:lang w:val="ro-RO"/>
        </w:rPr>
        <w:t>ă</w:t>
      </w:r>
      <w:r w:rsidR="00AD6865" w:rsidRPr="009E6A36">
        <w:rPr>
          <w:highlight w:val="cyan"/>
          <w:lang w:val="ro-RO"/>
        </w:rPr>
        <w:t>rul asigur</w:t>
      </w:r>
      <w:r w:rsidR="00A919C8" w:rsidRPr="009E6A36">
        <w:rPr>
          <w:highlight w:val="cyan"/>
          <w:lang w:val="ro-RO"/>
        </w:rPr>
        <w:t>ă</w:t>
      </w:r>
      <w:r w:rsidR="00AD6865" w:rsidRPr="009E6A36">
        <w:rPr>
          <w:highlight w:val="cyan"/>
          <w:lang w:val="ro-RO"/>
        </w:rPr>
        <w:t xml:space="preserve">rii </w:t>
      </w:r>
      <w:r w:rsidR="00A919C8" w:rsidRPr="009E6A36">
        <w:rPr>
          <w:highlight w:val="cyan"/>
          <w:lang w:val="ro-RO"/>
        </w:rPr>
        <w:t>ș</w:t>
      </w:r>
      <w:r w:rsidR="00AD6865" w:rsidRPr="009E6A36">
        <w:rPr>
          <w:highlight w:val="cyan"/>
          <w:lang w:val="ro-RO"/>
        </w:rPr>
        <w:t>i poli</w:t>
      </w:r>
      <w:r w:rsidR="00A919C8" w:rsidRPr="009E6A36">
        <w:rPr>
          <w:highlight w:val="cyan"/>
          <w:lang w:val="ro-RO"/>
        </w:rPr>
        <w:t>ț</w:t>
      </w:r>
      <w:r w:rsidR="00AD6865" w:rsidRPr="009E6A36">
        <w:rPr>
          <w:highlight w:val="cyan"/>
          <w:lang w:val="ro-RO"/>
        </w:rPr>
        <w:t>a de asigurar</w:t>
      </w:r>
      <w:r w:rsidR="00AD6865" w:rsidRPr="00492BC1">
        <w:rPr>
          <w:highlight w:val="cyan"/>
          <w:lang w:val="ro-RO"/>
        </w:rPr>
        <w:t>e</w:t>
      </w:r>
      <w:r w:rsidR="00406A8F" w:rsidRPr="00365400">
        <w:rPr>
          <w:highlight w:val="cyan"/>
          <w:lang w:val="ro-RO"/>
        </w:rPr>
        <w:t>]</w:t>
      </w:r>
    </w:p>
    <w:p w14:paraId="164C3853" w14:textId="77777777" w:rsidR="00AD6865" w:rsidRDefault="00AD6865" w:rsidP="009E6A36">
      <w:pPr>
        <w:ind w:left="567" w:hanging="567"/>
        <w:jc w:val="both"/>
        <w:rPr>
          <w:lang w:val="ro-RO"/>
        </w:rPr>
      </w:pPr>
      <w:r>
        <w:rPr>
          <w:lang w:val="ro-RO"/>
        </w:rPr>
        <w:t xml:space="preserve">5.3 </w:t>
      </w:r>
      <w:r>
        <w:rPr>
          <w:lang w:val="ro-RO"/>
        </w:rPr>
        <w:tab/>
        <w:t>Partea responsabil</w:t>
      </w:r>
      <w:r w:rsidR="00A919C8">
        <w:rPr>
          <w:lang w:val="ro-RO"/>
        </w:rPr>
        <w:t>ă</w:t>
      </w:r>
      <w:r>
        <w:rPr>
          <w:lang w:val="ro-RO"/>
        </w:rPr>
        <w:t xml:space="preserve"> pentru </w:t>
      </w:r>
      <w:r w:rsidR="00A919C8">
        <w:rPr>
          <w:lang w:val="ro-RO"/>
        </w:rPr>
        <w:t>î</w:t>
      </w:r>
      <w:r>
        <w:rPr>
          <w:lang w:val="ro-RO"/>
        </w:rPr>
        <w:t>ncheierea asigur</w:t>
      </w:r>
      <w:r w:rsidR="00A919C8">
        <w:rPr>
          <w:lang w:val="ro-RO"/>
        </w:rPr>
        <w:t>ă</w:t>
      </w:r>
      <w:r>
        <w:rPr>
          <w:lang w:val="ro-RO"/>
        </w:rPr>
        <w:t xml:space="preserve">rii este: </w:t>
      </w:r>
      <w:r w:rsidR="00406A8F" w:rsidRPr="00D15195">
        <w:rPr>
          <w:highlight w:val="cyan"/>
          <w:u w:val="single"/>
          <w:lang w:val="ro-RO"/>
        </w:rPr>
        <w:t>[</w:t>
      </w:r>
      <w:r w:rsidRPr="00D15195">
        <w:rPr>
          <w:highlight w:val="cyan"/>
          <w:lang w:val="ro-RO"/>
        </w:rPr>
        <w:t>beneficiarul SAU participantul SAU organiza</w:t>
      </w:r>
      <w:r w:rsidR="00A919C8" w:rsidRPr="00D15195">
        <w:rPr>
          <w:highlight w:val="cyan"/>
          <w:lang w:val="ro-RO"/>
        </w:rPr>
        <w:t>ț</w:t>
      </w:r>
      <w:r w:rsidRPr="00D15195">
        <w:rPr>
          <w:highlight w:val="cyan"/>
          <w:lang w:val="ro-RO"/>
        </w:rPr>
        <w:t>ia gazd</w:t>
      </w:r>
      <w:r w:rsidR="00A919C8" w:rsidRPr="00D15195">
        <w:rPr>
          <w:highlight w:val="cyan"/>
          <w:lang w:val="ro-RO"/>
        </w:rPr>
        <w:t>ă</w:t>
      </w:r>
      <w:r w:rsidR="00406A8F" w:rsidRPr="00365400">
        <w:rPr>
          <w:highlight w:val="cyan"/>
          <w:lang w:val="ro-RO"/>
        </w:rPr>
        <w:t>]</w:t>
      </w:r>
      <w:r w:rsidRPr="00D3473D">
        <w:rPr>
          <w:highlight w:val="cyan"/>
          <w:lang w:val="ro-RO"/>
        </w:rPr>
        <w:t>.</w:t>
      </w:r>
      <w:r w:rsidRPr="004738A7">
        <w:rPr>
          <w:lang w:val="ro-RO"/>
        </w:rPr>
        <w:t xml:space="preserve"> </w:t>
      </w:r>
      <w:r w:rsidR="00406A8F" w:rsidRPr="00D3473D">
        <w:rPr>
          <w:highlight w:val="yellow"/>
          <w:u w:val="single"/>
          <w:lang w:val="ro-RO"/>
        </w:rPr>
        <w:t>[</w:t>
      </w:r>
      <w:r w:rsidR="00A919C8" w:rsidRPr="00D3473D">
        <w:rPr>
          <w:highlight w:val="yellow"/>
          <w:lang w:val="ro-RO"/>
        </w:rPr>
        <w:t>Î</w:t>
      </w:r>
      <w:r w:rsidRPr="004738A7">
        <w:rPr>
          <w:highlight w:val="yellow"/>
          <w:lang w:val="ro-RO"/>
        </w:rPr>
        <w:t xml:space="preserve">n cazul </w:t>
      </w:r>
      <w:r w:rsidR="00A919C8" w:rsidRPr="004738A7">
        <w:rPr>
          <w:highlight w:val="yellow"/>
          <w:lang w:val="ro-RO"/>
        </w:rPr>
        <w:t>î</w:t>
      </w:r>
      <w:r w:rsidRPr="004738A7">
        <w:rPr>
          <w:highlight w:val="yellow"/>
          <w:lang w:val="ro-RO"/>
        </w:rPr>
        <w:t xml:space="preserve">n care se vor </w:t>
      </w:r>
      <w:r w:rsidR="00A919C8" w:rsidRPr="004738A7">
        <w:rPr>
          <w:highlight w:val="yellow"/>
          <w:lang w:val="ro-RO"/>
        </w:rPr>
        <w:t>î</w:t>
      </w:r>
      <w:r w:rsidRPr="004738A7">
        <w:rPr>
          <w:highlight w:val="yellow"/>
          <w:lang w:val="ro-RO"/>
        </w:rPr>
        <w:t xml:space="preserve">ncheia </w:t>
      </w:r>
      <w:r w:rsidR="00D83702" w:rsidRPr="004738A7">
        <w:rPr>
          <w:highlight w:val="yellow"/>
          <w:lang w:val="ro-RO"/>
        </w:rPr>
        <w:t>asigur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ri separate, p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r</w:t>
      </w:r>
      <w:r w:rsidR="00A919C8" w:rsidRPr="004738A7">
        <w:rPr>
          <w:highlight w:val="yellow"/>
          <w:lang w:val="ro-RO"/>
        </w:rPr>
        <w:t>ț</w:t>
      </w:r>
      <w:r w:rsidR="00D83702" w:rsidRPr="004738A7">
        <w:rPr>
          <w:highlight w:val="yellow"/>
          <w:lang w:val="ro-RO"/>
        </w:rPr>
        <w:t>ile r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spunz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 xml:space="preserve">toare pot fi diferite </w:t>
      </w:r>
      <w:r w:rsidR="00A919C8" w:rsidRPr="004738A7">
        <w:rPr>
          <w:highlight w:val="yellow"/>
          <w:lang w:val="ro-RO"/>
        </w:rPr>
        <w:t>ș</w:t>
      </w:r>
      <w:r w:rsidR="00D83702" w:rsidRPr="004738A7">
        <w:rPr>
          <w:highlight w:val="yellow"/>
          <w:lang w:val="ro-RO"/>
        </w:rPr>
        <w:t xml:space="preserve">i vor fi enumerate </w:t>
      </w:r>
      <w:r w:rsidR="00A919C8" w:rsidRPr="004738A7">
        <w:rPr>
          <w:highlight w:val="yellow"/>
          <w:lang w:val="ro-RO"/>
        </w:rPr>
        <w:t>î</w:t>
      </w:r>
      <w:r w:rsidR="00D83702" w:rsidRPr="004738A7">
        <w:rPr>
          <w:highlight w:val="yellow"/>
          <w:lang w:val="ro-RO"/>
        </w:rPr>
        <w:t>n func</w:t>
      </w:r>
      <w:r w:rsidR="00492BC1" w:rsidRPr="004738A7">
        <w:rPr>
          <w:highlight w:val="yellow"/>
          <w:lang w:val="ro-RO"/>
        </w:rPr>
        <w:t>ț</w:t>
      </w:r>
      <w:r w:rsidR="00D83702" w:rsidRPr="004738A7">
        <w:rPr>
          <w:highlight w:val="yellow"/>
          <w:lang w:val="ro-RO"/>
        </w:rPr>
        <w:t>ie de responsabilit</w:t>
      </w:r>
      <w:r w:rsidR="00A919C8" w:rsidRPr="004738A7">
        <w:rPr>
          <w:highlight w:val="yellow"/>
          <w:lang w:val="ro-RO"/>
        </w:rPr>
        <w:t>ăț</w:t>
      </w:r>
      <w:r w:rsidR="00D83702" w:rsidRPr="004738A7">
        <w:rPr>
          <w:highlight w:val="yellow"/>
          <w:lang w:val="ro-RO"/>
        </w:rPr>
        <w:t>ile fiec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reia</w:t>
      </w:r>
      <w:r w:rsidR="00492BC1" w:rsidRPr="004738A7">
        <w:rPr>
          <w:highlight w:val="yellow"/>
          <w:lang w:val="ro-RO"/>
        </w:rPr>
        <w:t>.</w:t>
      </w:r>
      <w:r w:rsidR="00D53365" w:rsidRPr="00365400">
        <w:rPr>
          <w:highlight w:val="yellow"/>
          <w:lang w:val="ro-RO"/>
        </w:rPr>
        <w:t>]</w:t>
      </w:r>
    </w:p>
    <w:bookmarkEnd w:id="22"/>
    <w:p w14:paraId="051994E2" w14:textId="77777777" w:rsidR="00AD6865" w:rsidRDefault="00AD6865" w:rsidP="00074942">
      <w:pPr>
        <w:jc w:val="both"/>
        <w:rPr>
          <w:lang w:val="ro-RO"/>
        </w:rPr>
      </w:pPr>
    </w:p>
    <w:p w14:paraId="41715594" w14:textId="77777777" w:rsidR="006516F6" w:rsidRPr="00492BC1" w:rsidRDefault="006516F6" w:rsidP="006516F6">
      <w:pPr>
        <w:pBdr>
          <w:bottom w:val="single" w:sz="6" w:space="1" w:color="auto"/>
        </w:pBdr>
        <w:jc w:val="both"/>
        <w:rPr>
          <w:lang w:val="ro-RO"/>
        </w:rPr>
      </w:pPr>
      <w:bookmarkStart w:id="29" w:name="_Hlk111116305"/>
      <w:r w:rsidRPr="00074942">
        <w:rPr>
          <w:lang w:val="ro-RO"/>
        </w:rPr>
        <w:lastRenderedPageBreak/>
        <w:t>ARTIC</w:t>
      </w:r>
      <w:r w:rsidR="00D051A8" w:rsidRPr="00074942">
        <w:rPr>
          <w:lang w:val="ro-RO"/>
        </w:rPr>
        <w:t>OLUL</w:t>
      </w:r>
      <w:r w:rsidRPr="00074942">
        <w:rPr>
          <w:lang w:val="ro-RO"/>
        </w:rPr>
        <w:t xml:space="preserve"> 6 – SPRIJIN LINGVISTIC </w:t>
      </w:r>
      <w:r w:rsidR="00FE558C" w:rsidRPr="00074942">
        <w:rPr>
          <w:lang w:val="ro-RO"/>
        </w:rPr>
        <w:t>ONLINE</w:t>
      </w:r>
      <w:r w:rsidR="00C7406A" w:rsidRPr="00074942">
        <w:rPr>
          <w:lang w:val="ro-RO"/>
        </w:rPr>
        <w:t xml:space="preserve"> (OLS</w:t>
      </w:r>
      <w:r w:rsidR="00C7406A" w:rsidRPr="00D3473D">
        <w:rPr>
          <w:highlight w:val="yellow"/>
          <w:lang w:val="ro-RO"/>
        </w:rPr>
        <w:t>)</w:t>
      </w:r>
      <w:r w:rsidRPr="00D3473D">
        <w:rPr>
          <w:highlight w:val="yellow"/>
          <w:lang w:val="ro-RO"/>
        </w:rPr>
        <w:t>[Aplicabi</w:t>
      </w:r>
      <w:r w:rsidR="008E5085" w:rsidRPr="00D3473D">
        <w:rPr>
          <w:highlight w:val="yellow"/>
          <w:lang w:val="ro-RO"/>
        </w:rPr>
        <w:t>l</w:t>
      </w:r>
      <w:r w:rsidRPr="00D3473D">
        <w:rPr>
          <w:highlight w:val="yellow"/>
          <w:lang w:val="ro-RO"/>
        </w:rPr>
        <w:t xml:space="preserve"> numai pentru mobilități</w:t>
      </w:r>
      <w:r w:rsidR="00D83702" w:rsidRPr="00D3473D">
        <w:rPr>
          <w:highlight w:val="yellow"/>
          <w:lang w:val="ro-RO"/>
        </w:rPr>
        <w:t xml:space="preserve"> pentru</w:t>
      </w:r>
      <w:r w:rsidR="00A919C8" w:rsidRPr="00D3473D">
        <w:rPr>
          <w:highlight w:val="yellow"/>
          <w:lang w:val="ro-RO"/>
        </w:rPr>
        <w:t xml:space="preserve"> care</w:t>
      </w:r>
      <w:r w:rsidR="00D83702" w:rsidRPr="00D3473D">
        <w:rPr>
          <w:highlight w:val="yellow"/>
          <w:lang w:val="ro-RO"/>
        </w:rPr>
        <w:t xml:space="preserve"> limba principal</w:t>
      </w:r>
      <w:r w:rsidR="00492BC1" w:rsidRPr="00D3473D">
        <w:rPr>
          <w:highlight w:val="yellow"/>
          <w:lang w:val="ro-RO"/>
        </w:rPr>
        <w:t>ă</w:t>
      </w:r>
      <w:r w:rsidR="00D83702" w:rsidRPr="00D3473D">
        <w:rPr>
          <w:highlight w:val="yellow"/>
          <w:lang w:val="ro-RO"/>
        </w:rPr>
        <w:t xml:space="preserve"> de</w:t>
      </w:r>
      <w:r w:rsidR="00492BC1" w:rsidRPr="00D3473D">
        <w:rPr>
          <w:highlight w:val="yellow"/>
          <w:lang w:val="ro-RO"/>
        </w:rPr>
        <w:t xml:space="preserve"> studiu sau de</w:t>
      </w:r>
      <w:r w:rsidR="00D83702" w:rsidRPr="00D3473D">
        <w:rPr>
          <w:highlight w:val="yellow"/>
          <w:lang w:val="ro-RO"/>
        </w:rPr>
        <w:t xml:space="preserve"> lucru este disponibil</w:t>
      </w:r>
      <w:r w:rsidR="00A919C8" w:rsidRPr="00D3473D">
        <w:rPr>
          <w:highlight w:val="yellow"/>
          <w:lang w:val="ro-RO"/>
        </w:rPr>
        <w:t>ă</w:t>
      </w:r>
      <w:r w:rsidR="00D83702" w:rsidRPr="00D3473D">
        <w:rPr>
          <w:highlight w:val="yellow"/>
          <w:lang w:val="ro-RO"/>
        </w:rPr>
        <w:t xml:space="preserve"> </w:t>
      </w:r>
      <w:r w:rsidR="00A919C8" w:rsidRPr="00D3473D">
        <w:rPr>
          <w:highlight w:val="yellow"/>
          <w:lang w:val="ro-RO"/>
        </w:rPr>
        <w:t>î</w:t>
      </w:r>
      <w:r w:rsidR="00D83702" w:rsidRPr="00D3473D">
        <w:rPr>
          <w:highlight w:val="yellow"/>
          <w:lang w:val="ro-RO"/>
        </w:rPr>
        <w:t xml:space="preserve">n </w:t>
      </w:r>
      <w:r w:rsidR="004A23BF" w:rsidRPr="00D3473D">
        <w:rPr>
          <w:highlight w:val="yellow"/>
          <w:lang w:val="ro-RO"/>
        </w:rPr>
        <w:t xml:space="preserve">instrumentul </w:t>
      </w:r>
      <w:r w:rsidR="0099077F" w:rsidRPr="00D3473D">
        <w:rPr>
          <w:highlight w:val="yellow"/>
          <w:lang w:val="ro-RO"/>
        </w:rPr>
        <w:t xml:space="preserve">sprijin lingvistic online </w:t>
      </w:r>
      <w:r w:rsidR="00606B60" w:rsidRPr="00D3473D">
        <w:rPr>
          <w:highlight w:val="yellow"/>
          <w:lang w:val="ro-RO"/>
        </w:rPr>
        <w:t>(OLS), cu excepț</w:t>
      </w:r>
      <w:r w:rsidR="004A23BF" w:rsidRPr="00D3473D">
        <w:rPr>
          <w:highlight w:val="yellow"/>
          <w:lang w:val="ro-RO"/>
        </w:rPr>
        <w:t>ia vorbitorilor nativi</w:t>
      </w:r>
      <w:r w:rsidRPr="00D3473D">
        <w:rPr>
          <w:highlight w:val="yellow"/>
          <w:lang w:val="ro-RO"/>
        </w:rPr>
        <w:t>]</w:t>
      </w:r>
    </w:p>
    <w:p w14:paraId="33ECE070" w14:textId="00A0E49B" w:rsidR="008F621F" w:rsidRDefault="008F621F" w:rsidP="008F621F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6.1.</w:t>
      </w:r>
      <w:r w:rsidRPr="00074942">
        <w:rPr>
          <w:lang w:val="ro-RO"/>
        </w:rPr>
        <w:tab/>
      </w:r>
      <w:r w:rsidR="008B63E8" w:rsidRPr="00365400">
        <w:rPr>
          <w:highlight w:val="yellow"/>
          <w:lang w:val="ro-RO"/>
        </w:rPr>
        <w:t xml:space="preserve">[Se aplică numai </w:t>
      </w:r>
      <w:r w:rsidR="00447FC6" w:rsidRPr="00365400">
        <w:rPr>
          <w:highlight w:val="yellow"/>
          <w:lang w:val="ro-RO"/>
        </w:rPr>
        <w:t>partic</w:t>
      </w:r>
      <w:r w:rsidR="001B7C36" w:rsidRPr="00365400">
        <w:rPr>
          <w:highlight w:val="yellow"/>
          <w:lang w:val="ro-RO"/>
        </w:rPr>
        <w:t>i</w:t>
      </w:r>
      <w:r w:rsidR="00447FC6" w:rsidRPr="00365400">
        <w:rPr>
          <w:highlight w:val="yellow"/>
          <w:lang w:val="ro-RO"/>
        </w:rPr>
        <w:t>panților</w:t>
      </w:r>
      <w:r w:rsidR="008B63E8" w:rsidRPr="00365400">
        <w:rPr>
          <w:highlight w:val="yellow"/>
          <w:lang w:val="ro-RO"/>
        </w:rPr>
        <w:t xml:space="preserve"> care </w:t>
      </w:r>
      <w:r w:rsidR="0017725B" w:rsidRPr="00365400">
        <w:rPr>
          <w:highlight w:val="yellow"/>
          <w:lang w:val="ro-RO"/>
        </w:rPr>
        <w:t>desfășoară o mobilitate pentru o perioadă de 14 zile sau mai mult</w:t>
      </w:r>
      <w:r w:rsidR="008B63E8" w:rsidRPr="00365400">
        <w:rPr>
          <w:highlight w:val="yellow"/>
          <w:lang w:val="ro-RO"/>
        </w:rPr>
        <w:t>]</w:t>
      </w:r>
      <w:r w:rsidR="0062688E" w:rsidRPr="00365400">
        <w:rPr>
          <w:highlight w:val="yellow"/>
          <w:lang w:val="ro-RO"/>
        </w:rPr>
        <w:t xml:space="preserve"> </w:t>
      </w:r>
      <w:r w:rsidRPr="00D3473D">
        <w:rPr>
          <w:highlight w:val="cyan"/>
          <w:lang w:val="ro-RO"/>
        </w:rPr>
        <w:t xml:space="preserve">Participantul va efectua evaluarea </w:t>
      </w:r>
      <w:r w:rsidR="0099077F" w:rsidRPr="00D3473D">
        <w:rPr>
          <w:highlight w:val="cyan"/>
          <w:lang w:val="ro-RO"/>
        </w:rPr>
        <w:t xml:space="preserve">lingvistică </w:t>
      </w:r>
      <w:r w:rsidRPr="00D3473D">
        <w:rPr>
          <w:highlight w:val="cyan"/>
          <w:lang w:val="ro-RO"/>
        </w:rPr>
        <w:t xml:space="preserve">OLS </w:t>
      </w:r>
      <w:r w:rsidR="00A919C8" w:rsidRPr="00D3473D">
        <w:rPr>
          <w:highlight w:val="cyan"/>
          <w:lang w:val="ro-RO"/>
        </w:rPr>
        <w:t>î</w:t>
      </w:r>
      <w:r w:rsidR="00B86E89" w:rsidRPr="00D3473D">
        <w:rPr>
          <w:highlight w:val="cyan"/>
          <w:lang w:val="ro-RO"/>
        </w:rPr>
        <w:t xml:space="preserve">n limba </w:t>
      </w:r>
      <w:r w:rsidR="00A919C8" w:rsidRPr="00D3473D">
        <w:rPr>
          <w:highlight w:val="cyan"/>
          <w:lang w:val="ro-RO"/>
        </w:rPr>
        <w:t>î</w:t>
      </w:r>
      <w:r w:rsidR="00B86E89" w:rsidRPr="00D3473D">
        <w:rPr>
          <w:highlight w:val="cyan"/>
          <w:lang w:val="ro-RO"/>
        </w:rPr>
        <w:t>n care va desf</w:t>
      </w:r>
      <w:r w:rsidR="00A919C8" w:rsidRPr="00D3473D">
        <w:rPr>
          <w:highlight w:val="cyan"/>
          <w:lang w:val="ro-RO"/>
        </w:rPr>
        <w:t>ăș</w:t>
      </w:r>
      <w:r w:rsidR="00B86E89" w:rsidRPr="00D3473D">
        <w:rPr>
          <w:highlight w:val="cyan"/>
          <w:lang w:val="ro-RO"/>
        </w:rPr>
        <w:t xml:space="preserve">ura mobilitatea </w:t>
      </w:r>
      <w:r w:rsidR="00A95969" w:rsidRPr="00D3473D">
        <w:rPr>
          <w:highlight w:val="cyan"/>
          <w:lang w:val="ro-RO"/>
        </w:rPr>
        <w:t>(</w:t>
      </w:r>
      <w:r w:rsidR="00B86E89" w:rsidRPr="00D3473D">
        <w:rPr>
          <w:highlight w:val="cyan"/>
          <w:lang w:val="ro-RO"/>
        </w:rPr>
        <w:t>dac</w:t>
      </w:r>
      <w:r w:rsidR="00A919C8" w:rsidRPr="00D3473D">
        <w:rPr>
          <w:highlight w:val="cyan"/>
          <w:lang w:val="ro-RO"/>
        </w:rPr>
        <w:t>ă</w:t>
      </w:r>
      <w:r w:rsidR="00B86E89" w:rsidRPr="00D3473D">
        <w:rPr>
          <w:highlight w:val="cyan"/>
          <w:lang w:val="ro-RO"/>
        </w:rPr>
        <w:t xml:space="preserve"> este disponibil</w:t>
      </w:r>
      <w:r w:rsidR="00A919C8" w:rsidRPr="00D3473D">
        <w:rPr>
          <w:highlight w:val="cyan"/>
          <w:lang w:val="ro-RO"/>
        </w:rPr>
        <w:t>ă</w:t>
      </w:r>
      <w:r w:rsidR="00DE0C53" w:rsidRPr="00365400">
        <w:rPr>
          <w:highlight w:val="cyan"/>
          <w:lang w:val="ro-RO"/>
        </w:rPr>
        <w:t>)</w:t>
      </w:r>
      <w:r w:rsidR="00B86E89" w:rsidRPr="00D3473D">
        <w:rPr>
          <w:highlight w:val="cyan"/>
          <w:lang w:val="ro-RO"/>
        </w:rPr>
        <w:t xml:space="preserve"> </w:t>
      </w:r>
      <w:r w:rsidRPr="00D3473D">
        <w:rPr>
          <w:highlight w:val="cyan"/>
          <w:lang w:val="ro-RO"/>
        </w:rPr>
        <w:t>înainte de perioada de mobilitate. Efectuarea evaluării OLS înainte de începerea mobilității este obligatorie, cu excepția cazurilor bine justificate</w:t>
      </w:r>
      <w:r w:rsidRPr="00BC686A">
        <w:rPr>
          <w:lang w:val="ro-RO"/>
        </w:rPr>
        <w:t>.</w:t>
      </w:r>
    </w:p>
    <w:p w14:paraId="216B0214" w14:textId="376EB99E" w:rsidR="008B63E8" w:rsidRPr="00074942" w:rsidRDefault="008B63E8" w:rsidP="00D3473D">
      <w:pPr>
        <w:ind w:left="540"/>
        <w:jc w:val="both"/>
        <w:rPr>
          <w:lang w:val="ro-RO"/>
        </w:rPr>
      </w:pPr>
      <w:r w:rsidRPr="00365400">
        <w:rPr>
          <w:highlight w:val="yellow"/>
          <w:lang w:val="ro-RO"/>
        </w:rPr>
        <w:t>[</w:t>
      </w:r>
      <w:r w:rsidR="0017725B" w:rsidRPr="00365400">
        <w:rPr>
          <w:highlight w:val="yellow"/>
          <w:lang w:val="ro-RO"/>
        </w:rPr>
        <w:t xml:space="preserve">Se aplică </w:t>
      </w:r>
      <w:r w:rsidR="001B7C36" w:rsidRPr="00365400">
        <w:rPr>
          <w:highlight w:val="yellow"/>
          <w:lang w:val="ro-RO"/>
        </w:rPr>
        <w:t>participanților</w:t>
      </w:r>
      <w:r w:rsidR="00D2627E" w:rsidRPr="00365400">
        <w:rPr>
          <w:highlight w:val="yellow"/>
          <w:lang w:val="ro-RO"/>
        </w:rPr>
        <w:t xml:space="preserve"> care desfășoară o mobilitate pentru o perioadă </w:t>
      </w:r>
      <w:r w:rsidR="00D55B4E" w:rsidRPr="00365400">
        <w:rPr>
          <w:highlight w:val="yellow"/>
          <w:lang w:val="ro-RO"/>
        </w:rPr>
        <w:t xml:space="preserve">mai mică </w:t>
      </w:r>
      <w:r w:rsidR="00D2627E" w:rsidRPr="00365400">
        <w:rPr>
          <w:highlight w:val="yellow"/>
          <w:lang w:val="ro-RO"/>
        </w:rPr>
        <w:t>de 14 zile</w:t>
      </w:r>
      <w:r w:rsidRPr="00365400">
        <w:rPr>
          <w:highlight w:val="yellow"/>
          <w:lang w:val="ro-RO"/>
        </w:rPr>
        <w:t>]</w:t>
      </w:r>
      <w:r w:rsidR="0062688E" w:rsidRPr="00365400">
        <w:rPr>
          <w:highlight w:val="yellow"/>
          <w:lang w:val="ro-RO"/>
        </w:rPr>
        <w:t xml:space="preserve"> </w:t>
      </w:r>
      <w:r w:rsidR="00D2627E" w:rsidRPr="00365400">
        <w:rPr>
          <w:highlight w:val="cyan"/>
          <w:lang w:val="ro-RO"/>
        </w:rPr>
        <w:t>Participantul poate efectua evaluarea lingvistică OLS în limba în care va desfășura mobili</w:t>
      </w:r>
      <w:r w:rsidR="00C16E3A" w:rsidRPr="00365400">
        <w:rPr>
          <w:highlight w:val="cyan"/>
          <w:lang w:val="ro-RO"/>
        </w:rPr>
        <w:t>t</w:t>
      </w:r>
      <w:r w:rsidR="00D2627E" w:rsidRPr="00365400">
        <w:rPr>
          <w:highlight w:val="cyan"/>
          <w:lang w:val="ro-RO"/>
        </w:rPr>
        <w:t>atea (dacă este disponibilă</w:t>
      </w:r>
      <w:r w:rsidR="00D7246B" w:rsidRPr="00365400">
        <w:rPr>
          <w:highlight w:val="cyan"/>
          <w:lang w:val="ro-RO"/>
        </w:rPr>
        <w:t>)</w:t>
      </w:r>
      <w:r w:rsidR="00D2627E" w:rsidRPr="00365400">
        <w:rPr>
          <w:highlight w:val="cyan"/>
          <w:lang w:val="ro-RO"/>
        </w:rPr>
        <w:t xml:space="preserve"> înainte de perioada de mobilitate.</w:t>
      </w:r>
    </w:p>
    <w:bookmarkEnd w:id="29"/>
    <w:p w14:paraId="213B877E" w14:textId="77777777" w:rsidR="008F621F" w:rsidRPr="00074942" w:rsidRDefault="008F621F" w:rsidP="008F621F">
      <w:pPr>
        <w:ind w:left="540" w:hanging="540"/>
        <w:jc w:val="both"/>
        <w:rPr>
          <w:b/>
          <w:lang w:val="ro-RO"/>
        </w:rPr>
      </w:pPr>
      <w:r w:rsidRPr="00074942">
        <w:rPr>
          <w:lang w:val="ro-RO"/>
        </w:rPr>
        <w:t>6.2</w:t>
      </w:r>
      <w:r w:rsidRPr="00074942">
        <w:rPr>
          <w:lang w:val="ro-RO"/>
        </w:rPr>
        <w:tab/>
      </w:r>
      <w:bookmarkStart w:id="30" w:name="_Hlk111116427"/>
      <w:r w:rsidRPr="00D3473D">
        <w:rPr>
          <w:highlight w:val="yellow"/>
          <w:lang w:val="ro-RO"/>
        </w:rPr>
        <w:t xml:space="preserve">[Opțional - doar dacă nu este inclus în Acordul de </w:t>
      </w:r>
      <w:r w:rsidR="0099077F" w:rsidRPr="00D3473D">
        <w:rPr>
          <w:highlight w:val="yellow"/>
          <w:lang w:val="ro-RO"/>
        </w:rPr>
        <w:t>învățare</w:t>
      </w:r>
      <w:r w:rsidRPr="00D3473D">
        <w:rPr>
          <w:highlight w:val="yellow"/>
          <w:lang w:val="ro-RO"/>
        </w:rPr>
        <w:t>]</w:t>
      </w:r>
      <w:r w:rsidRPr="00074942">
        <w:rPr>
          <w:lang w:val="ro-RO"/>
        </w:rPr>
        <w:t xml:space="preserve">Nivelul </w:t>
      </w:r>
      <w:bookmarkStart w:id="31" w:name="_Hlk111116467"/>
      <w:r w:rsidRPr="00074942">
        <w:rPr>
          <w:lang w:val="ro-RO"/>
        </w:rPr>
        <w:t>compete</w:t>
      </w:r>
      <w:r w:rsidR="00753017">
        <w:rPr>
          <w:lang w:val="ro-RO"/>
        </w:rPr>
        <w:t>n</w:t>
      </w:r>
      <w:r w:rsidRPr="00074942">
        <w:rPr>
          <w:lang w:val="ro-RO"/>
        </w:rPr>
        <w:t xml:space="preserve">ței lingvistice </w:t>
      </w:r>
      <w:bookmarkEnd w:id="31"/>
      <w:r w:rsidRPr="00074942">
        <w:rPr>
          <w:lang w:val="ro-RO"/>
        </w:rPr>
        <w:t xml:space="preserve">în limba </w:t>
      </w:r>
      <w:r w:rsidRPr="00D3473D">
        <w:rPr>
          <w:highlight w:val="yellow"/>
          <w:lang w:val="ro-RO"/>
        </w:rPr>
        <w:t>[se specifică limba principală de studiu/</w:t>
      </w:r>
      <w:r w:rsidR="0099077F" w:rsidRPr="00D3473D">
        <w:rPr>
          <w:highlight w:val="yellow"/>
          <w:lang w:val="ro-RO"/>
        </w:rPr>
        <w:t>lucru</w:t>
      </w:r>
      <w:r w:rsidRPr="00D3473D">
        <w:rPr>
          <w:highlight w:val="yellow"/>
          <w:lang w:val="ro-RO"/>
        </w:rPr>
        <w:t>]</w:t>
      </w:r>
      <w:r w:rsidRPr="00074942">
        <w:rPr>
          <w:lang w:val="ro-RO"/>
        </w:rPr>
        <w:t xml:space="preserve"> pe care participantul îl are sau se angajează să îl obțină până la începerea perioadei de mobilitate este: A1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>A2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>B1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B2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C1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C2</w:t>
      </w:r>
      <w:r w:rsidRPr="00074942">
        <w:rPr>
          <w:rFonts w:eastAsia="MS Mincho" w:hAnsi="MS Mincho"/>
          <w:lang w:val="ro-RO"/>
        </w:rPr>
        <w:t>☐</w:t>
      </w:r>
      <w:r>
        <w:rPr>
          <w:rFonts w:eastAsia="MS Mincho" w:hAnsi="MS Mincho"/>
          <w:lang w:val="ro-RO"/>
        </w:rPr>
        <w:t>.</w:t>
      </w:r>
    </w:p>
    <w:p w14:paraId="03C9B888" w14:textId="45E58437" w:rsidR="008F621F" w:rsidRPr="00074942" w:rsidRDefault="008F621F" w:rsidP="008F621F">
      <w:pPr>
        <w:ind w:left="540" w:hanging="540"/>
        <w:jc w:val="both"/>
        <w:rPr>
          <w:b/>
          <w:lang w:val="ro-RO"/>
        </w:rPr>
      </w:pPr>
      <w:r w:rsidRPr="00074942">
        <w:rPr>
          <w:lang w:val="ro-RO"/>
        </w:rPr>
        <w:t xml:space="preserve"> 6.3 </w:t>
      </w:r>
      <w:r w:rsidRPr="00074942">
        <w:rPr>
          <w:lang w:val="ro-RO"/>
        </w:rPr>
        <w:tab/>
      </w:r>
      <w:r w:rsidRPr="00D3473D">
        <w:rPr>
          <w:highlight w:val="yellow"/>
          <w:lang w:val="ro-RO"/>
        </w:rPr>
        <w:t xml:space="preserve">[Se aplică numai participanților care </w:t>
      </w:r>
      <w:r w:rsidR="00E46CC1" w:rsidRPr="00D3473D">
        <w:rPr>
          <w:highlight w:val="yellow"/>
          <w:lang w:val="ro-RO"/>
        </w:rPr>
        <w:t xml:space="preserve">au nevoie să </w:t>
      </w:r>
      <w:r w:rsidRPr="00D3473D">
        <w:rPr>
          <w:highlight w:val="yellow"/>
          <w:lang w:val="ro-RO"/>
        </w:rPr>
        <w:t>urmez</w:t>
      </w:r>
      <w:r w:rsidR="00E46CC1" w:rsidRPr="00D3473D">
        <w:rPr>
          <w:highlight w:val="yellow"/>
          <w:lang w:val="ro-RO"/>
        </w:rPr>
        <w:t>e</w:t>
      </w:r>
      <w:r w:rsidRPr="00D3473D">
        <w:rPr>
          <w:highlight w:val="yellow"/>
          <w:lang w:val="ro-RO"/>
        </w:rPr>
        <w:t xml:space="preserve"> un curs</w:t>
      </w:r>
      <w:r w:rsidR="0099077F" w:rsidRPr="00D3473D">
        <w:rPr>
          <w:highlight w:val="yellow"/>
          <w:lang w:val="ro-RO"/>
        </w:rPr>
        <w:t xml:space="preserve"> de limbă</w:t>
      </w:r>
      <w:r w:rsidRPr="00D3473D">
        <w:rPr>
          <w:highlight w:val="yellow"/>
          <w:lang w:val="ro-RO"/>
        </w:rPr>
        <w:t xml:space="preserve"> OLS</w:t>
      </w:r>
      <w:r w:rsidR="00E46CC1" w:rsidRPr="00D3473D">
        <w:rPr>
          <w:highlight w:val="yellow"/>
          <w:lang w:val="ro-RO"/>
        </w:rPr>
        <w:t xml:space="preserve"> pentru a-și îmbunătăți nivelul</w:t>
      </w:r>
      <w:r w:rsidR="00151015" w:rsidRPr="00D3473D">
        <w:rPr>
          <w:highlight w:val="yellow"/>
        </w:rPr>
        <w:t xml:space="preserve"> </w:t>
      </w:r>
      <w:r w:rsidR="00151015" w:rsidRPr="00D3473D">
        <w:rPr>
          <w:highlight w:val="yellow"/>
          <w:lang w:val="ro-RO"/>
        </w:rPr>
        <w:t>competenței lingvistice</w:t>
      </w:r>
      <w:r w:rsidRPr="00D3473D">
        <w:rPr>
          <w:highlight w:val="yellow"/>
          <w:lang w:val="ro-RO"/>
        </w:rPr>
        <w:t>]</w:t>
      </w:r>
      <w:r w:rsidRPr="00074942">
        <w:rPr>
          <w:lang w:val="ro-RO"/>
        </w:rPr>
        <w:t xml:space="preserve">Participantul </w:t>
      </w:r>
      <w:r w:rsidR="00744A8E">
        <w:rPr>
          <w:lang w:val="ro-RO"/>
        </w:rPr>
        <w:t>poate</w:t>
      </w:r>
      <w:r w:rsidR="00744A8E" w:rsidRPr="00074942">
        <w:rPr>
          <w:lang w:val="ro-RO"/>
        </w:rPr>
        <w:t xml:space="preserve"> </w:t>
      </w:r>
      <w:r w:rsidRPr="00074942">
        <w:rPr>
          <w:lang w:val="ro-RO"/>
        </w:rPr>
        <w:t>urma</w:t>
      </w:r>
      <w:r w:rsidR="00CF3156">
        <w:rPr>
          <w:lang w:val="ro-RO"/>
        </w:rPr>
        <w:t xml:space="preserve"> </w:t>
      </w:r>
      <w:r w:rsidRPr="00074942">
        <w:rPr>
          <w:lang w:val="ro-RO"/>
        </w:rPr>
        <w:t>cursu</w:t>
      </w:r>
      <w:r w:rsidR="00D7246B">
        <w:rPr>
          <w:lang w:val="ro-RO"/>
        </w:rPr>
        <w:t>ri</w:t>
      </w:r>
      <w:r w:rsidRPr="00074942">
        <w:rPr>
          <w:lang w:val="ro-RO"/>
        </w:rPr>
        <w:t xml:space="preserve"> de limbă OLS </w:t>
      </w:r>
      <w:r w:rsidR="00792F10">
        <w:rPr>
          <w:lang w:val="ro-RO"/>
        </w:rPr>
        <w:t>p</w:t>
      </w:r>
      <w:r w:rsidR="0099077F">
        <w:rPr>
          <w:lang w:val="ro-RO"/>
        </w:rPr>
        <w:t>e care l</w:t>
      </w:r>
      <w:r w:rsidR="00D7246B">
        <w:rPr>
          <w:lang w:val="ro-RO"/>
        </w:rPr>
        <w:t>e</w:t>
      </w:r>
      <w:r w:rsidR="0099077F">
        <w:rPr>
          <w:lang w:val="ro-RO"/>
        </w:rPr>
        <w:t xml:space="preserve"> alege</w:t>
      </w:r>
      <w:r w:rsidR="00792F10">
        <w:rPr>
          <w:lang w:val="ro-RO"/>
        </w:rPr>
        <w:t xml:space="preserve"> </w:t>
      </w:r>
      <w:r w:rsidRPr="00074942">
        <w:rPr>
          <w:lang w:val="ro-RO"/>
        </w:rPr>
        <w:t>imediat ce primește acces</w:t>
      </w:r>
      <w:r w:rsidR="005813D8">
        <w:rPr>
          <w:lang w:val="ro-RO"/>
        </w:rPr>
        <w:t>,</w:t>
      </w:r>
      <w:r w:rsidRPr="00074942">
        <w:rPr>
          <w:lang w:val="ro-RO"/>
        </w:rPr>
        <w:t xml:space="preserve"> utiliz</w:t>
      </w:r>
      <w:r w:rsidR="005813D8">
        <w:rPr>
          <w:lang w:val="ro-RO"/>
        </w:rPr>
        <w:t>ând</w:t>
      </w:r>
      <w:r w:rsidRPr="00074942">
        <w:rPr>
          <w:lang w:val="ro-RO"/>
        </w:rPr>
        <w:t xml:space="preserve"> cât mai mult posibil serviciile disponibile. </w:t>
      </w:r>
      <w:bookmarkEnd w:id="30"/>
    </w:p>
    <w:p w14:paraId="6CB8DF05" w14:textId="77777777" w:rsidR="005429EF" w:rsidRPr="00074942" w:rsidRDefault="005429EF" w:rsidP="00074942">
      <w:pPr>
        <w:ind w:left="540" w:hanging="540"/>
        <w:jc w:val="both"/>
        <w:rPr>
          <w:b/>
          <w:lang w:val="ro-RO"/>
        </w:rPr>
      </w:pPr>
    </w:p>
    <w:p w14:paraId="0B50A3B4" w14:textId="210DF12D" w:rsidR="00D051A8" w:rsidRPr="00074942" w:rsidRDefault="00D051A8" w:rsidP="00D051A8">
      <w:pPr>
        <w:pBdr>
          <w:bottom w:val="single" w:sz="6" w:space="1" w:color="auto"/>
        </w:pBdr>
        <w:jc w:val="both"/>
        <w:rPr>
          <w:lang w:val="ro-RO"/>
        </w:rPr>
      </w:pPr>
      <w:r w:rsidRPr="00074942">
        <w:rPr>
          <w:lang w:val="ro-RO"/>
        </w:rPr>
        <w:t>ARTICOLUL 7 –</w:t>
      </w:r>
      <w:r w:rsidR="00451F23" w:rsidRPr="00074942">
        <w:rPr>
          <w:lang w:val="ro-RO"/>
        </w:rPr>
        <w:t xml:space="preserve"> </w:t>
      </w:r>
      <w:bookmarkStart w:id="32" w:name="_Hlk84516957"/>
      <w:r w:rsidR="001A4927">
        <w:rPr>
          <w:lang w:val="ro-RO"/>
        </w:rPr>
        <w:t>RAPORTUL PARTICIPANTULUI</w:t>
      </w:r>
      <w:bookmarkEnd w:id="32"/>
    </w:p>
    <w:p w14:paraId="2FA4DE9F" w14:textId="6F09973F" w:rsidR="00D051A8" w:rsidRPr="00074942" w:rsidRDefault="00074942" w:rsidP="00074942">
      <w:pPr>
        <w:tabs>
          <w:tab w:val="left" w:pos="810"/>
        </w:tabs>
        <w:ind w:left="540" w:hanging="540"/>
        <w:jc w:val="both"/>
        <w:rPr>
          <w:lang w:val="ro-RO"/>
        </w:rPr>
      </w:pPr>
      <w:r w:rsidRPr="00074942">
        <w:rPr>
          <w:lang w:val="ro-RO"/>
        </w:rPr>
        <w:t>7.1</w:t>
      </w:r>
      <w:r w:rsidRPr="00074942">
        <w:rPr>
          <w:lang w:val="ro-RO"/>
        </w:rPr>
        <w:tab/>
      </w:r>
      <w:r w:rsidR="00D051A8" w:rsidRPr="00074942">
        <w:rPr>
          <w:lang w:val="ro-RO"/>
        </w:rPr>
        <w:t>Participantul va complet</w:t>
      </w:r>
      <w:r w:rsidR="005F4F64" w:rsidRPr="00074942">
        <w:rPr>
          <w:lang w:val="ro-RO"/>
        </w:rPr>
        <w:t>a</w:t>
      </w:r>
      <w:r w:rsidR="00D051A8" w:rsidRPr="00074942">
        <w:rPr>
          <w:lang w:val="ro-RO"/>
        </w:rPr>
        <w:t xml:space="preserve"> și </w:t>
      </w:r>
      <w:r w:rsidR="005F4F64" w:rsidRPr="00074942">
        <w:rPr>
          <w:lang w:val="ro-RO"/>
        </w:rPr>
        <w:t>v</w:t>
      </w:r>
      <w:r w:rsidR="00D051A8" w:rsidRPr="00074942">
        <w:rPr>
          <w:lang w:val="ro-RO"/>
        </w:rPr>
        <w:t>a transmite</w:t>
      </w:r>
      <w:r w:rsidR="00067D79" w:rsidRPr="00074942">
        <w:rPr>
          <w:lang w:val="ro-RO"/>
        </w:rPr>
        <w:t xml:space="preserve"> </w:t>
      </w:r>
      <w:r w:rsidR="00C139D3" w:rsidRPr="00074942">
        <w:rPr>
          <w:lang w:val="ro-RO"/>
        </w:rPr>
        <w:t xml:space="preserve">online </w:t>
      </w:r>
      <w:bookmarkStart w:id="33" w:name="_Hlk84516978"/>
      <w:r w:rsidR="001A4927">
        <w:rPr>
          <w:lang w:val="ro-RO"/>
        </w:rPr>
        <w:t xml:space="preserve">raportul </w:t>
      </w:r>
      <w:r w:rsidR="001A4927" w:rsidRPr="00280452">
        <w:rPr>
          <w:lang w:val="ro-RO"/>
        </w:rPr>
        <w:t xml:space="preserve">participantului </w:t>
      </w:r>
      <w:bookmarkEnd w:id="33"/>
      <w:r w:rsidR="002527AA" w:rsidRPr="00280452">
        <w:rPr>
          <w:lang w:val="ro-RO"/>
        </w:rPr>
        <w:t>(</w:t>
      </w:r>
      <w:r w:rsidR="00E93D5A" w:rsidRPr="00280452">
        <w:rPr>
          <w:lang w:val="ro-RO"/>
        </w:rPr>
        <w:t>prin instrumentul</w:t>
      </w:r>
      <w:r w:rsidR="00447FC6" w:rsidRPr="00280452">
        <w:rPr>
          <w:lang w:val="ro-RO"/>
        </w:rPr>
        <w:t xml:space="preserve"> online</w:t>
      </w:r>
      <w:r w:rsidR="002F1369" w:rsidRPr="00074942">
        <w:rPr>
          <w:lang w:val="ro-RO"/>
        </w:rPr>
        <w:t xml:space="preserve"> E</w:t>
      </w:r>
      <w:r w:rsidR="00E93D5A">
        <w:rPr>
          <w:lang w:val="ro-RO"/>
        </w:rPr>
        <w:t>USurvey</w:t>
      </w:r>
      <w:r w:rsidR="002527AA">
        <w:rPr>
          <w:lang w:val="ro-RO"/>
        </w:rPr>
        <w:t>)</w:t>
      </w:r>
      <w:r w:rsidR="00451F23" w:rsidRPr="00074942">
        <w:rPr>
          <w:lang w:val="ro-RO"/>
        </w:rPr>
        <w:t xml:space="preserve"> </w:t>
      </w:r>
      <w:r w:rsidR="00685E8C">
        <w:rPr>
          <w:lang w:val="ro-RO"/>
        </w:rPr>
        <w:t xml:space="preserve">cu privire la propria </w:t>
      </w:r>
      <w:r w:rsidR="00725D2B">
        <w:rPr>
          <w:lang w:val="ro-RO"/>
        </w:rPr>
        <w:t>activitate</w:t>
      </w:r>
      <w:r w:rsidR="00685E8C">
        <w:rPr>
          <w:lang w:val="ro-RO"/>
        </w:rPr>
        <w:t xml:space="preserve"> de</w:t>
      </w:r>
      <w:r w:rsidR="009E7565" w:rsidRPr="00074942">
        <w:rPr>
          <w:lang w:val="ro-RO"/>
        </w:rPr>
        <w:t xml:space="preserve"> mobilitate, </w:t>
      </w:r>
      <w:r w:rsidR="00D051A8" w:rsidRPr="00074942">
        <w:rPr>
          <w:lang w:val="ro-RO"/>
        </w:rPr>
        <w:t xml:space="preserve">în </w:t>
      </w:r>
      <w:r w:rsidR="002F1369" w:rsidRPr="00074942">
        <w:rPr>
          <w:lang w:val="ro-RO"/>
        </w:rPr>
        <w:t xml:space="preserve">termen de </w:t>
      </w:r>
      <w:r w:rsidR="00D051A8" w:rsidRPr="005C7E01">
        <w:rPr>
          <w:lang w:val="ro-RO"/>
        </w:rPr>
        <w:t>30</w:t>
      </w:r>
      <w:r w:rsidR="00D051A8" w:rsidRPr="00074942">
        <w:rPr>
          <w:lang w:val="ro-RO"/>
        </w:rPr>
        <w:t xml:space="preserve"> de zile </w:t>
      </w:r>
      <w:r w:rsidR="009E7565" w:rsidRPr="00074942">
        <w:rPr>
          <w:lang w:val="ro-RO"/>
        </w:rPr>
        <w:t>calen</w:t>
      </w:r>
      <w:r w:rsidR="00606B60" w:rsidRPr="00074942">
        <w:rPr>
          <w:lang w:val="ro-RO"/>
        </w:rPr>
        <w:t>daristice de la primirea invitaț</w:t>
      </w:r>
      <w:r w:rsidR="009E7565" w:rsidRPr="00074942">
        <w:rPr>
          <w:lang w:val="ro-RO"/>
        </w:rPr>
        <w:t>iei de completare.</w:t>
      </w:r>
      <w:r w:rsidR="002F439C">
        <w:rPr>
          <w:lang w:val="ro-RO"/>
        </w:rPr>
        <w:t xml:space="preserve"> </w:t>
      </w:r>
      <w:bookmarkStart w:id="34" w:name="_Hlk84517054"/>
      <w:r w:rsidR="003337AD" w:rsidRPr="00074942">
        <w:rPr>
          <w:lang w:val="ro-RO"/>
        </w:rPr>
        <w:t>Participan</w:t>
      </w:r>
      <w:r w:rsidR="00685E8C">
        <w:rPr>
          <w:lang w:val="ro-RO"/>
        </w:rPr>
        <w:t>tului</w:t>
      </w:r>
      <w:r w:rsidR="003337AD" w:rsidRPr="00074942">
        <w:rPr>
          <w:lang w:val="ro-RO"/>
        </w:rPr>
        <w:t xml:space="preserve"> care nu completează și </w:t>
      </w:r>
      <w:r w:rsidR="002F1369" w:rsidRPr="00074942">
        <w:rPr>
          <w:lang w:val="ro-RO"/>
        </w:rPr>
        <w:t xml:space="preserve">nu </w:t>
      </w:r>
      <w:r w:rsidR="003337AD" w:rsidRPr="00074942">
        <w:rPr>
          <w:lang w:val="ro-RO"/>
        </w:rPr>
        <w:t>transmit</w:t>
      </w:r>
      <w:r w:rsidR="00685E8C">
        <w:rPr>
          <w:lang w:val="ro-RO"/>
        </w:rPr>
        <w:t>e</w:t>
      </w:r>
      <w:r w:rsidR="001A4927">
        <w:rPr>
          <w:lang w:val="ro-RO"/>
        </w:rPr>
        <w:t xml:space="preserve"> online </w:t>
      </w:r>
      <w:bookmarkStart w:id="35" w:name="_Hlk87223885"/>
      <w:r w:rsidR="001A4927">
        <w:rPr>
          <w:lang w:val="ro-RO"/>
        </w:rPr>
        <w:t xml:space="preserve">raportul participantului </w:t>
      </w:r>
      <w:bookmarkEnd w:id="35"/>
      <w:r w:rsidR="008E2B7E" w:rsidRPr="00074942">
        <w:rPr>
          <w:lang w:val="ro-RO"/>
        </w:rPr>
        <w:t xml:space="preserve">i se </w:t>
      </w:r>
      <w:r w:rsidR="005C1D5A">
        <w:rPr>
          <w:lang w:val="ro-RO"/>
        </w:rPr>
        <w:t>poate</w:t>
      </w:r>
      <w:r w:rsidR="005C1D5A" w:rsidRPr="00074942">
        <w:rPr>
          <w:lang w:val="ro-RO"/>
        </w:rPr>
        <w:t xml:space="preserve"> </w:t>
      </w:r>
      <w:r w:rsidR="002F1369" w:rsidRPr="00074942">
        <w:rPr>
          <w:lang w:val="ro-RO"/>
        </w:rPr>
        <w:t xml:space="preserve">cere </w:t>
      </w:r>
      <w:r w:rsidR="00EC4B76">
        <w:rPr>
          <w:lang w:val="ro-RO"/>
        </w:rPr>
        <w:t xml:space="preserve">de către beneficiar </w:t>
      </w:r>
      <w:r w:rsidR="003337AD" w:rsidRPr="00074942">
        <w:rPr>
          <w:lang w:val="ro-RO"/>
        </w:rPr>
        <w:t xml:space="preserve">rambursarea totală sau parțială a sprijinului financiar primit. </w:t>
      </w:r>
    </w:p>
    <w:bookmarkEnd w:id="34"/>
    <w:p w14:paraId="62FD565F" w14:textId="77777777" w:rsidR="009E7565" w:rsidRPr="00074942" w:rsidRDefault="00074942" w:rsidP="00074942">
      <w:pPr>
        <w:tabs>
          <w:tab w:val="left" w:pos="810"/>
        </w:tabs>
        <w:ind w:left="540" w:hanging="540"/>
        <w:jc w:val="both"/>
        <w:rPr>
          <w:lang w:val="ro-RO"/>
        </w:rPr>
      </w:pPr>
      <w:r w:rsidRPr="00074942">
        <w:rPr>
          <w:lang w:val="ro-RO"/>
        </w:rPr>
        <w:t>7.2</w:t>
      </w:r>
      <w:r w:rsidRPr="00074942">
        <w:rPr>
          <w:lang w:val="ro-RO"/>
        </w:rPr>
        <w:tab/>
      </w:r>
      <w:r w:rsidR="009E7565" w:rsidRPr="00074942">
        <w:rPr>
          <w:lang w:val="ro-RO"/>
        </w:rPr>
        <w:t>Un</w:t>
      </w:r>
      <w:r w:rsidR="009A0ECC" w:rsidRPr="00074942">
        <w:rPr>
          <w:lang w:val="ro-RO"/>
        </w:rPr>
        <w:t xml:space="preserve"> chestionar suplimentar online </w:t>
      </w:r>
      <w:r w:rsidR="00606B60" w:rsidRPr="00074942">
        <w:rPr>
          <w:lang w:val="ro-RO"/>
        </w:rPr>
        <w:t>p</w:t>
      </w:r>
      <w:r w:rsidR="009A0ECC" w:rsidRPr="00074942">
        <w:rPr>
          <w:lang w:val="ro-RO"/>
        </w:rPr>
        <w:t>oa</w:t>
      </w:r>
      <w:r w:rsidR="00606B60" w:rsidRPr="00074942">
        <w:rPr>
          <w:lang w:val="ro-RO"/>
        </w:rPr>
        <w:t>te fi trimis participantului</w:t>
      </w:r>
      <w:r w:rsidR="009E7565" w:rsidRPr="00074942">
        <w:rPr>
          <w:lang w:val="ro-RO"/>
        </w:rPr>
        <w:t xml:space="preserve"> cu scopul de a-</w:t>
      </w:r>
      <w:r w:rsidR="007A4F61" w:rsidRPr="00074942">
        <w:rPr>
          <w:lang w:val="ro-RO"/>
        </w:rPr>
        <w:t>i</w:t>
      </w:r>
      <w:r w:rsidR="009A0ECC" w:rsidRPr="00074942">
        <w:rPr>
          <w:lang w:val="ro-RO"/>
        </w:rPr>
        <w:t xml:space="preserve"> oferi posibilitatea să</w:t>
      </w:r>
      <w:r w:rsidR="009E7565" w:rsidRPr="00074942">
        <w:rPr>
          <w:lang w:val="ro-RO"/>
        </w:rPr>
        <w:t xml:space="preserve"> raporteze</w:t>
      </w:r>
      <w:r w:rsidR="00451F23" w:rsidRPr="00074942">
        <w:rPr>
          <w:lang w:val="ro-RO"/>
        </w:rPr>
        <w:t xml:space="preserve"> </w:t>
      </w:r>
      <w:r w:rsidR="009E7565" w:rsidRPr="00074942">
        <w:rPr>
          <w:lang w:val="ro-RO"/>
        </w:rPr>
        <w:t>asupra che</w:t>
      </w:r>
      <w:r w:rsidR="009A0ECC" w:rsidRPr="00074942">
        <w:rPr>
          <w:lang w:val="ro-RO"/>
        </w:rPr>
        <w:t>stiunilor referitoare la recunoșterea perioadei de mobilitate î</w:t>
      </w:r>
      <w:r w:rsidR="009E7565" w:rsidRPr="00074942">
        <w:rPr>
          <w:lang w:val="ro-RO"/>
        </w:rPr>
        <w:t>n institu</w:t>
      </w:r>
      <w:r w:rsidR="009A0ECC" w:rsidRPr="00074942">
        <w:rPr>
          <w:lang w:val="ro-RO"/>
        </w:rPr>
        <w:t>ț</w:t>
      </w:r>
      <w:r w:rsidR="009E7565" w:rsidRPr="00074942">
        <w:rPr>
          <w:lang w:val="ro-RO"/>
        </w:rPr>
        <w:t xml:space="preserve">ia de origine. </w:t>
      </w:r>
    </w:p>
    <w:p w14:paraId="2BE767D5" w14:textId="77777777" w:rsidR="00EB309D" w:rsidRDefault="00EB309D" w:rsidP="00074942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sz w:val="18"/>
          <w:lang w:val="ro-RO"/>
        </w:rPr>
      </w:pPr>
    </w:p>
    <w:p w14:paraId="678730BE" w14:textId="77777777" w:rsidR="008562F1" w:rsidRPr="009E6A36" w:rsidRDefault="008562F1" w:rsidP="00074942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u w:val="single"/>
          <w:lang w:val="ro-RO"/>
        </w:rPr>
      </w:pPr>
      <w:r w:rsidRPr="009E6A36">
        <w:rPr>
          <w:u w:val="single"/>
          <w:lang w:val="ro-RO"/>
        </w:rPr>
        <w:t>ARTICOLUL 8 – PROTEC</w:t>
      </w:r>
      <w:r w:rsidR="00B36F43" w:rsidRPr="009E6A36">
        <w:rPr>
          <w:u w:val="single"/>
          <w:lang w:val="ro-RO"/>
        </w:rPr>
        <w:t>Ț</w:t>
      </w:r>
      <w:r w:rsidRPr="009E6A36">
        <w:rPr>
          <w:u w:val="single"/>
          <w:lang w:val="ro-RO"/>
        </w:rPr>
        <w:t>IA DATELOR CU CARACTER PERSONA</w:t>
      </w:r>
      <w:r w:rsidR="00F2114D">
        <w:rPr>
          <w:u w:val="single"/>
          <w:lang w:val="ro-RO"/>
        </w:rPr>
        <w:t>L</w:t>
      </w:r>
      <w:r w:rsidR="00802B35" w:rsidRPr="00792F10">
        <w:rPr>
          <w:u w:val="single"/>
          <w:lang w:val="ro-RO"/>
        </w:rPr>
        <w:t xml:space="preserve">                                          </w:t>
      </w:r>
    </w:p>
    <w:p w14:paraId="1B7F1801" w14:textId="4DCDEF77" w:rsidR="00EC4B76" w:rsidRPr="009E6A36" w:rsidRDefault="008562F1" w:rsidP="00A915D7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lang w:val="ro-RO"/>
        </w:rPr>
      </w:pPr>
      <w:r w:rsidRPr="009E6A36">
        <w:rPr>
          <w:lang w:val="ro-RO"/>
        </w:rPr>
        <w:t>8.1</w:t>
      </w:r>
      <w:r w:rsidRPr="009E6A36">
        <w:rPr>
          <w:lang w:val="ro-RO"/>
        </w:rPr>
        <w:tab/>
      </w:r>
      <w:r w:rsidR="005E469D">
        <w:rPr>
          <w:lang w:val="ro-RO"/>
        </w:rPr>
        <w:t>Beneficiarul</w:t>
      </w:r>
      <w:r w:rsidRPr="009E6A36">
        <w:rPr>
          <w:lang w:val="ro-RO"/>
        </w:rPr>
        <w:t xml:space="preserve"> </w:t>
      </w:r>
      <w:r w:rsidR="007A2955" w:rsidRPr="00011762">
        <w:rPr>
          <w:lang w:val="ro-RO"/>
        </w:rPr>
        <w:t xml:space="preserve">va furniza participantului declarația </w:t>
      </w:r>
      <w:r w:rsidR="007A2955">
        <w:rPr>
          <w:lang w:val="ro-RO"/>
        </w:rPr>
        <w:t xml:space="preserve">de confidențialitate </w:t>
      </w:r>
      <w:r w:rsidR="007A2955" w:rsidRPr="00011762">
        <w:rPr>
          <w:lang w:val="ro-RO"/>
        </w:rPr>
        <w:t>cu</w:t>
      </w:r>
      <w:r w:rsidR="007A2955" w:rsidRPr="00077A52">
        <w:rPr>
          <w:lang w:val="ro-RO"/>
        </w:rPr>
        <w:t xml:space="preserve"> privire la procesarea datelor </w:t>
      </w:r>
      <w:r w:rsidR="007A2955">
        <w:rPr>
          <w:lang w:val="ro-RO"/>
        </w:rPr>
        <w:t xml:space="preserve">cu caracter </w:t>
      </w:r>
      <w:r w:rsidR="007A2955" w:rsidRPr="00077A52">
        <w:rPr>
          <w:lang w:val="ro-RO"/>
        </w:rPr>
        <w:t>personal înainte</w:t>
      </w:r>
      <w:r w:rsidRPr="009E6A36">
        <w:rPr>
          <w:lang w:val="ro-RO"/>
        </w:rPr>
        <w:t xml:space="preserve"> ca acestea s</w:t>
      </w:r>
      <w:r w:rsidR="00B36F43">
        <w:rPr>
          <w:lang w:val="ro-RO"/>
        </w:rPr>
        <w:t>ă</w:t>
      </w:r>
      <w:r w:rsidRPr="009E6A36">
        <w:rPr>
          <w:lang w:val="ro-RO"/>
        </w:rPr>
        <w:t xml:space="preserve"> fie </w:t>
      </w:r>
      <w:r w:rsidR="00B36F43">
        <w:rPr>
          <w:lang w:val="ro-RO"/>
        </w:rPr>
        <w:t>î</w:t>
      </w:r>
      <w:r w:rsidRPr="009E6A36">
        <w:rPr>
          <w:lang w:val="ro-RO"/>
        </w:rPr>
        <w:t xml:space="preserve">nregistrate </w:t>
      </w:r>
      <w:r w:rsidR="00B36F43">
        <w:rPr>
          <w:lang w:val="ro-RO"/>
        </w:rPr>
        <w:t>î</w:t>
      </w:r>
      <w:r w:rsidRPr="009E6A36">
        <w:rPr>
          <w:lang w:val="ro-RO"/>
        </w:rPr>
        <w:t xml:space="preserve">n </w:t>
      </w:r>
      <w:r w:rsidR="00E5146D">
        <w:rPr>
          <w:lang w:val="ro-RO"/>
        </w:rPr>
        <w:t>instrument</w:t>
      </w:r>
      <w:r w:rsidR="00C76A78">
        <w:rPr>
          <w:lang w:val="ro-RO"/>
        </w:rPr>
        <w:t>e</w:t>
      </w:r>
      <w:r w:rsidRPr="009E6A36">
        <w:rPr>
          <w:lang w:val="ro-RO"/>
        </w:rPr>
        <w:t>l</w:t>
      </w:r>
      <w:r w:rsidR="00C76A78">
        <w:rPr>
          <w:lang w:val="ro-RO"/>
        </w:rPr>
        <w:t>e</w:t>
      </w:r>
      <w:r w:rsidRPr="009E6A36">
        <w:rPr>
          <w:lang w:val="ro-RO"/>
        </w:rPr>
        <w:t xml:space="preserve"> electronic</w:t>
      </w:r>
      <w:r w:rsidR="00C76A78">
        <w:rPr>
          <w:lang w:val="ro-RO"/>
        </w:rPr>
        <w:t>e</w:t>
      </w:r>
      <w:r w:rsidR="001B348F" w:rsidRPr="009E6A36">
        <w:rPr>
          <w:lang w:val="ro-RO"/>
        </w:rPr>
        <w:t xml:space="preserve"> de </w:t>
      </w:r>
      <w:r w:rsidR="005C1D5A">
        <w:rPr>
          <w:lang w:val="ro-RO"/>
        </w:rPr>
        <w:t>gestionare</w:t>
      </w:r>
      <w:r w:rsidR="001B348F" w:rsidRPr="009E6A36">
        <w:rPr>
          <w:lang w:val="ro-RO"/>
        </w:rPr>
        <w:t xml:space="preserve"> a mobilit</w:t>
      </w:r>
      <w:r w:rsidR="00B36F43">
        <w:rPr>
          <w:lang w:val="ro-RO"/>
        </w:rPr>
        <w:t>ăț</w:t>
      </w:r>
      <w:r w:rsidR="001B348F" w:rsidRPr="009E6A36">
        <w:rPr>
          <w:lang w:val="ro-RO"/>
        </w:rPr>
        <w:t>ilor Erasmus+</w:t>
      </w:r>
      <w:r w:rsidR="00A915D7">
        <w:rPr>
          <w:lang w:val="ro-RO"/>
        </w:rPr>
        <w:t xml:space="preserve">: </w:t>
      </w:r>
      <w:hyperlink r:id="rId8" w:history="1">
        <w:r w:rsidR="00A915D7" w:rsidRPr="00365400">
          <w:rPr>
            <w:rStyle w:val="Hyperlink"/>
            <w:lang w:val="ro-RO"/>
          </w:rPr>
          <w:t>https://webgate.ec.europa.eu/erasmus-esc/index/privacy-statement</w:t>
        </w:r>
      </w:hyperlink>
      <w:r w:rsidR="001B348F" w:rsidRPr="009E6A36">
        <w:rPr>
          <w:lang w:val="ro-RO"/>
        </w:rPr>
        <w:t>.</w:t>
      </w:r>
    </w:p>
    <w:p w14:paraId="75C8A445" w14:textId="77777777" w:rsidR="008562F1" w:rsidRPr="00074942" w:rsidRDefault="008562F1" w:rsidP="00074942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sz w:val="18"/>
          <w:lang w:val="ro-RO"/>
        </w:rPr>
      </w:pPr>
    </w:p>
    <w:p w14:paraId="2D52D6F7" w14:textId="77777777" w:rsidR="00EB309D" w:rsidRPr="00074942" w:rsidRDefault="00EB309D" w:rsidP="00EB309D">
      <w:pPr>
        <w:pBdr>
          <w:bottom w:val="single" w:sz="6" w:space="1" w:color="auto"/>
        </w:pBdr>
        <w:jc w:val="both"/>
        <w:rPr>
          <w:lang w:val="ro-RO"/>
        </w:rPr>
      </w:pPr>
      <w:r w:rsidRPr="00074942">
        <w:rPr>
          <w:lang w:val="ro-RO"/>
        </w:rPr>
        <w:t xml:space="preserve">ARTICOLUL </w:t>
      </w:r>
      <w:r w:rsidR="008562F1">
        <w:rPr>
          <w:lang w:val="ro-RO"/>
        </w:rPr>
        <w:t>9</w:t>
      </w:r>
      <w:r w:rsidRPr="00074942">
        <w:rPr>
          <w:lang w:val="ro-RO"/>
        </w:rPr>
        <w:t xml:space="preserve"> – </w:t>
      </w:r>
      <w:r w:rsidR="002F1369" w:rsidRPr="00074942">
        <w:rPr>
          <w:lang w:val="ro-RO"/>
        </w:rPr>
        <w:t>DREPT</w:t>
      </w:r>
      <w:r w:rsidR="00451F23" w:rsidRPr="00074942">
        <w:rPr>
          <w:lang w:val="ro-RO"/>
        </w:rPr>
        <w:t xml:space="preserve"> </w:t>
      </w:r>
      <w:r w:rsidRPr="00074942">
        <w:rPr>
          <w:lang w:val="ro-RO"/>
        </w:rPr>
        <w:t>APLICABIL ȘI INSTANȚ</w:t>
      </w:r>
      <w:r w:rsidR="004A7938">
        <w:rPr>
          <w:lang w:val="ro-RO"/>
        </w:rPr>
        <w:t>A</w:t>
      </w:r>
      <w:r w:rsidRPr="00074942">
        <w:rPr>
          <w:lang w:val="ro-RO"/>
        </w:rPr>
        <w:t xml:space="preserve"> COMPETENT</w:t>
      </w:r>
      <w:r w:rsidR="0041156C">
        <w:rPr>
          <w:lang w:val="ro-RO"/>
        </w:rPr>
        <w:t>Ă</w:t>
      </w:r>
    </w:p>
    <w:p w14:paraId="5E0D8AC9" w14:textId="77777777" w:rsidR="00327CCD" w:rsidRDefault="002F1369" w:rsidP="00327CCD">
      <w:pPr>
        <w:pStyle w:val="paragraph"/>
        <w:numPr>
          <w:ilvl w:val="1"/>
          <w:numId w:val="14"/>
        </w:numPr>
        <w:ind w:left="540" w:hanging="540"/>
        <w:rPr>
          <w:sz w:val="20"/>
          <w:szCs w:val="20"/>
          <w:lang w:val="ro-RO" w:eastAsia="en-GB"/>
        </w:rPr>
      </w:pPr>
      <w:r w:rsidRPr="00074942">
        <w:rPr>
          <w:sz w:val="20"/>
          <w:szCs w:val="20"/>
          <w:lang w:val="ro-RO" w:eastAsia="en-GB"/>
        </w:rPr>
        <w:t>Prezentul contract est</w:t>
      </w:r>
      <w:r w:rsidR="009A0ECC" w:rsidRPr="00074942">
        <w:rPr>
          <w:sz w:val="20"/>
          <w:szCs w:val="20"/>
          <w:lang w:val="ro-RO" w:eastAsia="en-GB"/>
        </w:rPr>
        <w:t xml:space="preserve">e considerat de natură civilă. </w:t>
      </w:r>
      <w:r w:rsidRPr="00074942">
        <w:rPr>
          <w:sz w:val="20"/>
          <w:szCs w:val="20"/>
          <w:lang w:val="ro-RO" w:eastAsia="en-GB"/>
        </w:rPr>
        <w:t>Utilizarea grantului se supune termenilor prezentului contract, regulilor a</w:t>
      </w:r>
      <w:r w:rsidR="009A0ECC" w:rsidRPr="00074942">
        <w:rPr>
          <w:sz w:val="20"/>
          <w:szCs w:val="20"/>
          <w:lang w:val="ro-RO" w:eastAsia="en-GB"/>
        </w:rPr>
        <w:t>plicabile ale Uniunii Europene ș</w:t>
      </w:r>
      <w:r w:rsidRPr="00074942">
        <w:rPr>
          <w:sz w:val="20"/>
          <w:szCs w:val="20"/>
          <w:lang w:val="ro-RO" w:eastAsia="en-GB"/>
        </w:rPr>
        <w:t xml:space="preserve">i, </w:t>
      </w:r>
      <w:r w:rsidR="009A0ECC" w:rsidRPr="00074942">
        <w:rPr>
          <w:sz w:val="20"/>
          <w:szCs w:val="20"/>
          <w:lang w:val="ro-RO" w:eastAsia="en-GB"/>
        </w:rPr>
        <w:t>î</w:t>
      </w:r>
      <w:r w:rsidRPr="00074942">
        <w:rPr>
          <w:sz w:val="20"/>
          <w:szCs w:val="20"/>
          <w:lang w:val="ro-RO" w:eastAsia="en-GB"/>
        </w:rPr>
        <w:t>n su</w:t>
      </w:r>
      <w:r w:rsidR="009A0ECC" w:rsidRPr="00074942">
        <w:rPr>
          <w:sz w:val="20"/>
          <w:szCs w:val="20"/>
          <w:lang w:val="ro-RO" w:eastAsia="en-GB"/>
        </w:rPr>
        <w:t>bsidiar, legislației românești.</w:t>
      </w:r>
    </w:p>
    <w:p w14:paraId="48921EAE" w14:textId="77777777" w:rsidR="002F1369" w:rsidRPr="00327CCD" w:rsidRDefault="002F1369" w:rsidP="00327CCD">
      <w:pPr>
        <w:pStyle w:val="paragraph"/>
        <w:numPr>
          <w:ilvl w:val="1"/>
          <w:numId w:val="14"/>
        </w:numPr>
        <w:ind w:left="540" w:hanging="540"/>
        <w:rPr>
          <w:sz w:val="20"/>
          <w:szCs w:val="20"/>
          <w:lang w:val="ro-RO" w:eastAsia="en-GB"/>
        </w:rPr>
      </w:pPr>
      <w:r w:rsidRPr="00327CCD">
        <w:rPr>
          <w:sz w:val="20"/>
          <w:szCs w:val="20"/>
          <w:lang w:val="ro-RO" w:eastAsia="en-GB"/>
        </w:rPr>
        <w:t>Instanțele competente sunt instan</w:t>
      </w:r>
      <w:r w:rsidR="009A0ECC" w:rsidRPr="00327CCD">
        <w:rPr>
          <w:sz w:val="20"/>
          <w:szCs w:val="20"/>
          <w:lang w:val="ro-RO" w:eastAsia="en-GB"/>
        </w:rPr>
        <w:t>ț</w:t>
      </w:r>
      <w:r w:rsidRPr="00327CCD">
        <w:rPr>
          <w:sz w:val="20"/>
          <w:szCs w:val="20"/>
          <w:lang w:val="ro-RO" w:eastAsia="en-GB"/>
        </w:rPr>
        <w:t>ele judec</w:t>
      </w:r>
      <w:r w:rsidR="009A0ECC" w:rsidRPr="00327CCD">
        <w:rPr>
          <w:sz w:val="20"/>
          <w:szCs w:val="20"/>
          <w:lang w:val="ro-RO" w:eastAsia="en-GB"/>
        </w:rPr>
        <w:t>ă</w:t>
      </w:r>
      <w:r w:rsidRPr="00327CCD">
        <w:rPr>
          <w:sz w:val="20"/>
          <w:szCs w:val="20"/>
          <w:lang w:val="ro-RO" w:eastAsia="en-GB"/>
        </w:rPr>
        <w:t>tore</w:t>
      </w:r>
      <w:r w:rsidR="009A0ECC" w:rsidRPr="00327CCD">
        <w:rPr>
          <w:sz w:val="20"/>
          <w:szCs w:val="20"/>
          <w:lang w:val="ro-RO" w:eastAsia="en-GB"/>
        </w:rPr>
        <w:t>ș</w:t>
      </w:r>
      <w:r w:rsidRPr="00327CCD">
        <w:rPr>
          <w:sz w:val="20"/>
          <w:szCs w:val="20"/>
          <w:lang w:val="ro-RO" w:eastAsia="en-GB"/>
        </w:rPr>
        <w:t>ti din localitatea unde se afl</w:t>
      </w:r>
      <w:r w:rsidR="009A0ECC" w:rsidRPr="00327CCD">
        <w:rPr>
          <w:sz w:val="20"/>
          <w:szCs w:val="20"/>
          <w:lang w:val="ro-RO" w:eastAsia="en-GB"/>
        </w:rPr>
        <w:t>ă</w:t>
      </w:r>
      <w:r w:rsidRPr="00327CCD">
        <w:rPr>
          <w:sz w:val="20"/>
          <w:szCs w:val="20"/>
          <w:lang w:val="ro-RO" w:eastAsia="en-GB"/>
        </w:rPr>
        <w:t xml:space="preserve"> sediul </w:t>
      </w:r>
      <w:r w:rsidR="008E5FCE" w:rsidRPr="00327CCD">
        <w:rPr>
          <w:sz w:val="20"/>
          <w:szCs w:val="20"/>
          <w:lang w:val="ro-RO" w:eastAsia="en-GB"/>
        </w:rPr>
        <w:t>b</w:t>
      </w:r>
      <w:r w:rsidRPr="00327CCD">
        <w:rPr>
          <w:sz w:val="20"/>
          <w:szCs w:val="20"/>
          <w:lang w:val="ro-RO" w:eastAsia="en-GB"/>
        </w:rPr>
        <w:t>eneficiarului, care au competența exclusivă</w:t>
      </w:r>
      <w:r w:rsidR="00B70A97" w:rsidRPr="00327CCD">
        <w:rPr>
          <w:sz w:val="20"/>
          <w:szCs w:val="20"/>
          <w:lang w:val="ro-RO" w:eastAsia="en-GB"/>
        </w:rPr>
        <w:t xml:space="preserve"> </w:t>
      </w:r>
      <w:r w:rsidRPr="00327CCD">
        <w:rPr>
          <w:sz w:val="20"/>
          <w:szCs w:val="20"/>
          <w:lang w:val="ro-RO" w:eastAsia="en-GB"/>
        </w:rPr>
        <w:t xml:space="preserve">de a soluționa orice litigiu între </w:t>
      </w:r>
      <w:r w:rsidR="008E5FCE" w:rsidRPr="00327CCD">
        <w:rPr>
          <w:sz w:val="20"/>
          <w:szCs w:val="20"/>
          <w:lang w:val="ro-RO" w:eastAsia="en-GB"/>
        </w:rPr>
        <w:t>b</w:t>
      </w:r>
      <w:r w:rsidRPr="00327CCD">
        <w:rPr>
          <w:sz w:val="20"/>
          <w:szCs w:val="20"/>
          <w:lang w:val="ro-RO" w:eastAsia="en-GB"/>
        </w:rPr>
        <w:t xml:space="preserve">eneficiar </w:t>
      </w:r>
      <w:r w:rsidR="009A0ECC" w:rsidRPr="00327CCD">
        <w:rPr>
          <w:sz w:val="20"/>
          <w:szCs w:val="20"/>
          <w:lang w:val="ro-RO" w:eastAsia="en-GB"/>
        </w:rPr>
        <w:t>ș</w:t>
      </w:r>
      <w:r w:rsidRPr="00327CCD">
        <w:rPr>
          <w:sz w:val="20"/>
          <w:szCs w:val="20"/>
          <w:lang w:val="ro-RO" w:eastAsia="en-GB"/>
        </w:rPr>
        <w:t>i participant, cu privire la interpretarea, aplicarea și validitatea prezentului contract, în cazul în care acest litigiu nu poate fi rezolvat pe cale amiabilă.</w:t>
      </w:r>
    </w:p>
    <w:p w14:paraId="28AFD500" w14:textId="77777777" w:rsidR="002F1369" w:rsidRPr="00074942" w:rsidRDefault="002F1369" w:rsidP="002F1369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7C8B2807" w14:textId="77777777" w:rsidR="00F96310" w:rsidRPr="00074942" w:rsidRDefault="00F96310" w:rsidP="003E71F4">
      <w:pPr>
        <w:tabs>
          <w:tab w:val="left" w:pos="567"/>
        </w:tabs>
        <w:ind w:left="567" w:hanging="567"/>
        <w:jc w:val="both"/>
        <w:rPr>
          <w:sz w:val="18"/>
          <w:lang w:val="ro-RO"/>
        </w:rPr>
      </w:pPr>
    </w:p>
    <w:p w14:paraId="018B9C3E" w14:textId="77777777" w:rsidR="00801925" w:rsidRPr="00074942" w:rsidRDefault="00801925" w:rsidP="00801925">
      <w:pPr>
        <w:ind w:left="5812" w:hanging="5812"/>
        <w:rPr>
          <w:sz w:val="18"/>
          <w:szCs w:val="16"/>
          <w:lang w:val="ro-RO"/>
        </w:rPr>
      </w:pPr>
      <w:r w:rsidRPr="00074942">
        <w:rPr>
          <w:sz w:val="18"/>
          <w:szCs w:val="16"/>
          <w:lang w:val="ro-RO"/>
        </w:rPr>
        <w:t>SEMNĂTURI</w:t>
      </w:r>
    </w:p>
    <w:p w14:paraId="63F5A833" w14:textId="77777777" w:rsidR="00801925" w:rsidRPr="00074942" w:rsidRDefault="00801925" w:rsidP="00801925">
      <w:pPr>
        <w:ind w:left="5812" w:hanging="5812"/>
        <w:rPr>
          <w:sz w:val="18"/>
          <w:szCs w:val="16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6"/>
        <w:gridCol w:w="4395"/>
      </w:tblGrid>
      <w:tr w:rsidR="00801925" w:rsidRPr="00074942" w14:paraId="0759D4F3" w14:textId="77777777" w:rsidTr="00D53ED8">
        <w:tc>
          <w:tcPr>
            <w:tcW w:w="4788" w:type="dxa"/>
          </w:tcPr>
          <w:p w14:paraId="624296C6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>Pentru participant </w:t>
            </w:r>
          </w:p>
        </w:tc>
        <w:tc>
          <w:tcPr>
            <w:tcW w:w="4499" w:type="dxa"/>
          </w:tcPr>
          <w:p w14:paraId="2F9F24F7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 xml:space="preserve">Pentru </w:t>
            </w:r>
            <w:r w:rsidR="008E5FCE">
              <w:rPr>
                <w:sz w:val="18"/>
                <w:szCs w:val="16"/>
                <w:lang w:val="ro-RO"/>
              </w:rPr>
              <w:t>b</w:t>
            </w:r>
            <w:r w:rsidRPr="00074942">
              <w:rPr>
                <w:sz w:val="18"/>
                <w:szCs w:val="16"/>
                <w:lang w:val="ro-RO"/>
              </w:rPr>
              <w:t>eneficiar</w:t>
            </w:r>
          </w:p>
        </w:tc>
      </w:tr>
      <w:tr w:rsidR="00801925" w:rsidRPr="00074942" w14:paraId="471F55FF" w14:textId="77777777" w:rsidTr="00D53ED8">
        <w:tc>
          <w:tcPr>
            <w:tcW w:w="4788" w:type="dxa"/>
          </w:tcPr>
          <w:p w14:paraId="1C4B311E" w14:textId="77777777" w:rsidR="00801925" w:rsidRPr="009E6A36" w:rsidRDefault="00801925" w:rsidP="00D53ED8">
            <w:pPr>
              <w:rPr>
                <w:b/>
                <w:sz w:val="18"/>
                <w:szCs w:val="16"/>
                <w:highlight w:val="cyan"/>
                <w:lang w:val="ro-RO"/>
              </w:rPr>
            </w:pP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[</w:t>
            </w:r>
            <w:r w:rsidRPr="009E6A36">
              <w:rPr>
                <w:b/>
                <w:color w:val="000080"/>
                <w:sz w:val="18"/>
                <w:szCs w:val="16"/>
                <w:highlight w:val="cyan"/>
                <w:lang w:val="ro-RO"/>
              </w:rPr>
              <w:t>nume / prenume</w:t>
            </w: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] </w:t>
            </w:r>
          </w:p>
        </w:tc>
        <w:tc>
          <w:tcPr>
            <w:tcW w:w="4499" w:type="dxa"/>
          </w:tcPr>
          <w:p w14:paraId="0BA80047" w14:textId="77777777" w:rsidR="00801925" w:rsidRPr="009E6A36" w:rsidRDefault="00801925" w:rsidP="00D53ED8">
            <w:pPr>
              <w:rPr>
                <w:sz w:val="18"/>
                <w:szCs w:val="16"/>
                <w:highlight w:val="cyan"/>
                <w:lang w:val="ro-RO"/>
              </w:rPr>
            </w:pPr>
            <w:r w:rsidRPr="009E6A36">
              <w:rPr>
                <w:b/>
                <w:color w:val="000080"/>
                <w:sz w:val="18"/>
                <w:szCs w:val="16"/>
                <w:highlight w:val="cyan"/>
                <w:lang w:val="ro-RO"/>
              </w:rPr>
              <w:t>[nume / prenume / funcţie]</w:t>
            </w:r>
          </w:p>
        </w:tc>
      </w:tr>
      <w:tr w:rsidR="00801925" w:rsidRPr="00074942" w14:paraId="27C58481" w14:textId="77777777" w:rsidTr="00D53ED8">
        <w:tc>
          <w:tcPr>
            <w:tcW w:w="4788" w:type="dxa"/>
          </w:tcPr>
          <w:p w14:paraId="1832E5F1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  <w:tc>
          <w:tcPr>
            <w:tcW w:w="4499" w:type="dxa"/>
          </w:tcPr>
          <w:p w14:paraId="73ABFAE8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</w:tr>
      <w:tr w:rsidR="00801925" w:rsidRPr="00074942" w14:paraId="29894540" w14:textId="77777777" w:rsidTr="00D53ED8">
        <w:tc>
          <w:tcPr>
            <w:tcW w:w="4788" w:type="dxa"/>
          </w:tcPr>
          <w:p w14:paraId="5F7903D5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  <w:r w:rsidRPr="009E6A36">
              <w:rPr>
                <w:sz w:val="18"/>
                <w:szCs w:val="16"/>
                <w:highlight w:val="cyan"/>
                <w:lang w:val="ro-RO"/>
              </w:rPr>
              <w:t>[semnătură]</w:t>
            </w:r>
            <w:r w:rsidRPr="00074942">
              <w:rPr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4094DA58" w14:textId="77777777" w:rsidR="00801925" w:rsidRPr="009E6A36" w:rsidRDefault="00801925" w:rsidP="00D53ED8">
            <w:pPr>
              <w:rPr>
                <w:sz w:val="18"/>
                <w:szCs w:val="16"/>
                <w:highlight w:val="cyan"/>
                <w:lang w:val="ro-RO"/>
              </w:rPr>
            </w:pPr>
            <w:r w:rsidRPr="009E6A36">
              <w:rPr>
                <w:sz w:val="18"/>
                <w:szCs w:val="16"/>
                <w:highlight w:val="cyan"/>
                <w:lang w:val="ro-RO"/>
              </w:rPr>
              <w:t>[semnătură]</w:t>
            </w:r>
          </w:p>
        </w:tc>
      </w:tr>
      <w:tr w:rsidR="00801925" w:rsidRPr="00074942" w14:paraId="7BC19830" w14:textId="77777777" w:rsidTr="00D53ED8">
        <w:tc>
          <w:tcPr>
            <w:tcW w:w="4788" w:type="dxa"/>
          </w:tcPr>
          <w:p w14:paraId="12327594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  <w:tc>
          <w:tcPr>
            <w:tcW w:w="4499" w:type="dxa"/>
          </w:tcPr>
          <w:p w14:paraId="34D573A0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</w:tr>
      <w:tr w:rsidR="00801925" w:rsidRPr="00074942" w14:paraId="559682CB" w14:textId="77777777" w:rsidTr="00D53ED8">
        <w:tc>
          <w:tcPr>
            <w:tcW w:w="4788" w:type="dxa"/>
          </w:tcPr>
          <w:p w14:paraId="4CF86C30" w14:textId="77777777" w:rsidR="00801925" w:rsidRPr="00074942" w:rsidRDefault="00801925" w:rsidP="00D53ED8">
            <w:pPr>
              <w:jc w:val="both"/>
              <w:rPr>
                <w:color w:val="000080"/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 xml:space="preserve">Încheiat la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[oraşul]</w:t>
            </w:r>
            <w:r w:rsidRPr="00074942">
              <w:rPr>
                <w:color w:val="000080"/>
                <w:sz w:val="18"/>
                <w:szCs w:val="16"/>
                <w:lang w:val="ro-RO"/>
              </w:rPr>
              <w:t xml:space="preserve">,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[data]</w:t>
            </w:r>
            <w:r w:rsidRPr="00074942">
              <w:rPr>
                <w:color w:val="000080"/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715B45ED" w14:textId="77777777" w:rsidR="00801925" w:rsidRPr="00074942" w:rsidRDefault="00801925" w:rsidP="00D53ED8">
            <w:pPr>
              <w:jc w:val="both"/>
              <w:rPr>
                <w:color w:val="000080"/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 xml:space="preserve">Încheiat la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[oraşul]</w:t>
            </w:r>
            <w:r w:rsidRPr="00074942">
              <w:rPr>
                <w:color w:val="000080"/>
                <w:sz w:val="18"/>
                <w:szCs w:val="16"/>
                <w:lang w:val="ro-RO"/>
              </w:rPr>
              <w:t xml:space="preserve">,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[data]</w:t>
            </w:r>
          </w:p>
        </w:tc>
      </w:tr>
      <w:tr w:rsidR="009504D5" w:rsidRPr="00074942" w14:paraId="38D24B70" w14:textId="77777777" w:rsidTr="00617DEE">
        <w:tc>
          <w:tcPr>
            <w:tcW w:w="9287" w:type="dxa"/>
            <w:gridSpan w:val="2"/>
          </w:tcPr>
          <w:p w14:paraId="0A247C97" w14:textId="77777777" w:rsidR="009504D5" w:rsidRDefault="009504D5" w:rsidP="00D53ED8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34CC7457" w14:textId="77777777" w:rsidR="009504D5" w:rsidRPr="002A339D" w:rsidRDefault="009504D5" w:rsidP="009504D5">
            <w:pPr>
              <w:jc w:val="both"/>
              <w:rPr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>Participantul a citit,</w:t>
            </w:r>
            <w:r w:rsidR="007D5093" w:rsidRPr="002A339D">
              <w:rPr>
                <w:szCs w:val="16"/>
                <w:lang w:val="ro-RO"/>
              </w:rPr>
              <w:t xml:space="preserve"> a</w:t>
            </w:r>
            <w:r w:rsidRPr="002A339D">
              <w:rPr>
                <w:szCs w:val="16"/>
                <w:lang w:val="ro-RO"/>
              </w:rPr>
              <w:t xml:space="preserve"> înțeles complet și </w:t>
            </w:r>
            <w:r w:rsidR="007D5093" w:rsidRPr="002A339D">
              <w:rPr>
                <w:szCs w:val="16"/>
                <w:lang w:val="ro-RO"/>
              </w:rPr>
              <w:t xml:space="preserve">a </w:t>
            </w:r>
            <w:r w:rsidRPr="002A339D">
              <w:rPr>
                <w:szCs w:val="16"/>
                <w:lang w:val="ro-RO"/>
              </w:rPr>
              <w:t xml:space="preserve">acceptat în mod expres, prin semnătura sa, conținutul și efectele tuturor clauzelor Contractului, Anexelor la contract – Anexa I, Anexa II și Anexa III, </w:t>
            </w:r>
            <w:r w:rsidR="007D5093" w:rsidRPr="002A339D">
              <w:rPr>
                <w:szCs w:val="16"/>
                <w:lang w:val="ro-RO"/>
              </w:rPr>
              <w:t xml:space="preserve">care reprezintă acordul părților, </w:t>
            </w:r>
            <w:r w:rsidRPr="002A339D">
              <w:rPr>
                <w:szCs w:val="16"/>
                <w:lang w:val="ro-RO"/>
              </w:rPr>
              <w:t>inclusiv în mod specific:</w:t>
            </w:r>
          </w:p>
          <w:p w14:paraId="2297EC06" w14:textId="77777777" w:rsidR="007D5093" w:rsidRPr="002A339D" w:rsidRDefault="007D5093" w:rsidP="009504D5">
            <w:pPr>
              <w:jc w:val="both"/>
              <w:rPr>
                <w:szCs w:val="16"/>
                <w:lang w:val="ro-RO"/>
              </w:rPr>
            </w:pPr>
          </w:p>
          <w:p w14:paraId="3946616B" w14:textId="25B42350" w:rsidR="009504D5" w:rsidRPr="002A339D" w:rsidRDefault="009504D5" w:rsidP="009504D5">
            <w:pPr>
              <w:jc w:val="both"/>
              <w:rPr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>(</w:t>
            </w:r>
            <w:r w:rsidR="007D5093" w:rsidRPr="002A339D">
              <w:rPr>
                <w:szCs w:val="16"/>
                <w:lang w:val="ro-RO"/>
              </w:rPr>
              <w:t>a</w:t>
            </w:r>
            <w:r w:rsidR="007D5093" w:rsidRPr="002A339D">
              <w:rPr>
                <w:szCs w:val="16"/>
                <w:vertAlign w:val="superscript"/>
                <w:lang w:val="ro-RO"/>
              </w:rPr>
              <w:t>1</w:t>
            </w:r>
            <w:r w:rsidRPr="002A339D">
              <w:rPr>
                <w:szCs w:val="16"/>
                <w:lang w:val="ro-RO"/>
              </w:rPr>
              <w:t>) prevederile din Contract: dispozițiile pct. 3.</w:t>
            </w:r>
            <w:r w:rsidR="00685227" w:rsidRPr="002A339D">
              <w:rPr>
                <w:szCs w:val="16"/>
                <w:lang w:val="ro-RO"/>
              </w:rPr>
              <w:t>5</w:t>
            </w:r>
            <w:r w:rsidR="005813D8">
              <w:rPr>
                <w:szCs w:val="16"/>
                <w:lang w:val="ro-RO"/>
              </w:rPr>
              <w:t xml:space="preserve"> și</w:t>
            </w:r>
            <w:r w:rsidRPr="002A339D">
              <w:rPr>
                <w:szCs w:val="16"/>
                <w:lang w:val="ro-RO"/>
              </w:rPr>
              <w:t xml:space="preserve"> pct. 3.</w:t>
            </w:r>
            <w:r w:rsidR="00685E8C">
              <w:rPr>
                <w:szCs w:val="16"/>
                <w:lang w:val="ro-RO"/>
              </w:rPr>
              <w:t>6</w:t>
            </w:r>
            <w:r w:rsidRPr="002A339D">
              <w:rPr>
                <w:szCs w:val="16"/>
                <w:lang w:val="ro-RO"/>
              </w:rPr>
              <w:t xml:space="preserve"> de la art. 3 „Sprijin financiar“</w:t>
            </w:r>
            <w:r w:rsidR="007D5093" w:rsidRPr="002A339D">
              <w:rPr>
                <w:szCs w:val="16"/>
                <w:lang w:val="ro-RO"/>
              </w:rPr>
              <w:t>,</w:t>
            </w:r>
            <w:r w:rsidRPr="002A339D">
              <w:rPr>
                <w:szCs w:val="16"/>
                <w:lang w:val="ro-RO"/>
              </w:rPr>
              <w:t xml:space="preserve"> dispozițiile ultimului paragraf al pct. 7.1 de la art. 7 „</w:t>
            </w:r>
            <w:bookmarkStart w:id="36" w:name="_Hlk87224475"/>
            <w:r w:rsidR="00037462" w:rsidRPr="002A339D">
              <w:rPr>
                <w:szCs w:val="16"/>
                <w:lang w:val="ro-RO"/>
              </w:rPr>
              <w:t>Raportul participantului</w:t>
            </w:r>
            <w:bookmarkEnd w:id="36"/>
            <w:r w:rsidR="00037462" w:rsidRPr="002A339D">
              <w:rPr>
                <w:szCs w:val="16"/>
                <w:lang w:val="ro-RO"/>
              </w:rPr>
              <w:t xml:space="preserve">“, </w:t>
            </w:r>
            <w:r w:rsidRPr="002A339D">
              <w:rPr>
                <w:szCs w:val="16"/>
                <w:lang w:val="ro-RO"/>
              </w:rPr>
              <w:t xml:space="preserve">dispozițiile art. </w:t>
            </w:r>
            <w:r w:rsidR="00685227" w:rsidRPr="002A339D">
              <w:rPr>
                <w:szCs w:val="16"/>
                <w:lang w:val="ro-RO"/>
              </w:rPr>
              <w:t>9</w:t>
            </w:r>
            <w:r w:rsidRPr="002A339D">
              <w:rPr>
                <w:szCs w:val="16"/>
                <w:lang w:val="ro-RO"/>
              </w:rPr>
              <w:t xml:space="preserve"> „Drept aplicabil și instanț</w:t>
            </w:r>
            <w:r w:rsidR="0041156C" w:rsidRPr="002A339D">
              <w:rPr>
                <w:szCs w:val="16"/>
                <w:lang w:val="ro-RO"/>
              </w:rPr>
              <w:t>a</w:t>
            </w:r>
            <w:r w:rsidRPr="002A339D">
              <w:rPr>
                <w:szCs w:val="16"/>
                <w:lang w:val="ro-RO"/>
              </w:rPr>
              <w:t xml:space="preserve"> competente“.</w:t>
            </w:r>
          </w:p>
          <w:p w14:paraId="5C142B66" w14:textId="77777777" w:rsidR="009504D5" w:rsidRPr="002A339D" w:rsidRDefault="009504D5" w:rsidP="009504D5">
            <w:pPr>
              <w:jc w:val="both"/>
              <w:rPr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ab/>
            </w:r>
          </w:p>
          <w:p w14:paraId="0CD1C69E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>(</w:t>
            </w:r>
            <w:r w:rsidR="007D5093" w:rsidRPr="002A339D">
              <w:rPr>
                <w:szCs w:val="16"/>
                <w:lang w:val="ro-RO"/>
              </w:rPr>
              <w:t>b</w:t>
            </w:r>
            <w:r w:rsidR="007D5093" w:rsidRPr="002A339D">
              <w:rPr>
                <w:szCs w:val="16"/>
                <w:vertAlign w:val="superscript"/>
                <w:lang w:val="ro-RO"/>
              </w:rPr>
              <w:t>1</w:t>
            </w:r>
            <w:r w:rsidRPr="002A339D">
              <w:rPr>
                <w:szCs w:val="16"/>
                <w:lang w:val="ro-RO"/>
              </w:rPr>
              <w:t>) prevederile Anexei II – Condiții generale: prevederile art. 1 „Răspundere civilă“, ale art. 2 „Rezilierea contractului“</w:t>
            </w:r>
            <w:r w:rsidR="007D5093" w:rsidRPr="002A339D">
              <w:rPr>
                <w:szCs w:val="16"/>
                <w:lang w:val="ro-RO"/>
              </w:rPr>
              <w:t xml:space="preserve"> </w:t>
            </w:r>
            <w:r w:rsidRPr="002A339D">
              <w:rPr>
                <w:szCs w:val="16"/>
                <w:lang w:val="ro-RO"/>
              </w:rPr>
              <w:t>și ale art. 4 „Control și audit“.</w:t>
            </w:r>
          </w:p>
          <w:p w14:paraId="66BD57B7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08DAE9CA" w14:textId="77777777" w:rsid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5147A9D9" w14:textId="77777777" w:rsidR="009504D5" w:rsidRPr="00441155" w:rsidRDefault="009504D5" w:rsidP="009504D5">
            <w:pPr>
              <w:jc w:val="both"/>
              <w:rPr>
                <w:szCs w:val="16"/>
                <w:lang w:val="ro-RO"/>
              </w:rPr>
            </w:pPr>
            <w:r w:rsidRPr="00441155">
              <w:rPr>
                <w:szCs w:val="16"/>
                <w:lang w:val="ro-RO"/>
              </w:rPr>
              <w:t>SEMNĂTURĂ:</w:t>
            </w:r>
          </w:p>
          <w:p w14:paraId="454BBDE7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05C1191E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  <w:r w:rsidRPr="009504D5">
              <w:rPr>
                <w:sz w:val="18"/>
                <w:szCs w:val="16"/>
                <w:lang w:val="ro-RO"/>
              </w:rPr>
              <w:t xml:space="preserve">Pentru participant </w:t>
            </w:r>
          </w:p>
          <w:p w14:paraId="5BED5157" w14:textId="77777777" w:rsidR="009504D5" w:rsidRPr="009504D5" w:rsidRDefault="009504D5" w:rsidP="009504D5">
            <w:pPr>
              <w:jc w:val="both"/>
              <w:rPr>
                <w:b/>
                <w:sz w:val="18"/>
                <w:szCs w:val="16"/>
                <w:lang w:val="ro-RO"/>
              </w:rPr>
            </w:pP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[nume / prenume]</w:t>
            </w:r>
            <w:r w:rsidRPr="009504D5">
              <w:rPr>
                <w:b/>
                <w:sz w:val="18"/>
                <w:szCs w:val="16"/>
                <w:lang w:val="ro-RO"/>
              </w:rPr>
              <w:t xml:space="preserve"> </w:t>
            </w:r>
          </w:p>
          <w:p w14:paraId="3A564E59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1C087AB6" w14:textId="77777777" w:rsidR="009504D5" w:rsidRPr="009504D5" w:rsidRDefault="009504D5" w:rsidP="009504D5">
            <w:pPr>
              <w:jc w:val="both"/>
              <w:rPr>
                <w:b/>
                <w:sz w:val="18"/>
                <w:szCs w:val="16"/>
                <w:lang w:val="ro-RO"/>
              </w:rPr>
            </w:pP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[semnătură]</w:t>
            </w:r>
            <w:r w:rsidRPr="009504D5">
              <w:rPr>
                <w:b/>
                <w:sz w:val="18"/>
                <w:szCs w:val="16"/>
                <w:lang w:val="ro-RO"/>
              </w:rPr>
              <w:t xml:space="preserve"> </w:t>
            </w:r>
          </w:p>
          <w:p w14:paraId="0C584B72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32531827" w14:textId="77777777" w:rsidR="009504D5" w:rsidRPr="00074942" w:rsidRDefault="009504D5" w:rsidP="00D53ED8">
            <w:pPr>
              <w:jc w:val="both"/>
              <w:rPr>
                <w:sz w:val="18"/>
                <w:szCs w:val="16"/>
                <w:lang w:val="ro-RO"/>
              </w:rPr>
            </w:pPr>
            <w:r w:rsidRPr="009504D5">
              <w:rPr>
                <w:sz w:val="18"/>
                <w:szCs w:val="16"/>
                <w:lang w:val="ro-RO"/>
              </w:rPr>
              <w:t xml:space="preserve">Încheiat la </w:t>
            </w:r>
            <w:r w:rsidRPr="009E6A36">
              <w:rPr>
                <w:sz w:val="18"/>
                <w:szCs w:val="16"/>
                <w:highlight w:val="cyan"/>
                <w:lang w:val="ro-RO"/>
              </w:rPr>
              <w:t>[oraşul]</w:t>
            </w:r>
            <w:r w:rsidRPr="009504D5">
              <w:rPr>
                <w:sz w:val="18"/>
                <w:szCs w:val="16"/>
                <w:lang w:val="ro-RO"/>
              </w:rPr>
              <w:t xml:space="preserve">, </w:t>
            </w:r>
            <w:r w:rsidRPr="009E6A36">
              <w:rPr>
                <w:sz w:val="18"/>
                <w:szCs w:val="16"/>
                <w:highlight w:val="cyan"/>
                <w:lang w:val="ro-RO"/>
              </w:rPr>
              <w:t>[data]</w:t>
            </w:r>
          </w:p>
        </w:tc>
      </w:tr>
    </w:tbl>
    <w:p w14:paraId="76A4D529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2C927F0E" w14:textId="77777777" w:rsidR="00067D79" w:rsidRPr="00074942" w:rsidRDefault="00801925" w:rsidP="00271A7D">
      <w:pPr>
        <w:tabs>
          <w:tab w:val="left" w:pos="1701"/>
        </w:tabs>
        <w:jc w:val="center"/>
        <w:rPr>
          <w:b/>
          <w:sz w:val="22"/>
          <w:szCs w:val="24"/>
          <w:lang w:val="ro-RO"/>
        </w:rPr>
      </w:pPr>
      <w:r w:rsidRPr="00074942">
        <w:rPr>
          <w:b/>
          <w:sz w:val="22"/>
          <w:szCs w:val="24"/>
          <w:lang w:val="ro-RO"/>
        </w:rPr>
        <w:br w:type="page"/>
      </w:r>
      <w:r w:rsidR="00067D79" w:rsidRPr="0062688E">
        <w:rPr>
          <w:b/>
          <w:sz w:val="24"/>
          <w:szCs w:val="28"/>
          <w:lang w:val="ro-RO"/>
        </w:rPr>
        <w:lastRenderedPageBreak/>
        <w:t>Anex</w:t>
      </w:r>
      <w:r w:rsidR="00D95AB4" w:rsidRPr="0062688E">
        <w:rPr>
          <w:b/>
          <w:sz w:val="24"/>
          <w:szCs w:val="28"/>
          <w:lang w:val="ro-RO"/>
        </w:rPr>
        <w:t>a</w:t>
      </w:r>
      <w:r w:rsidR="00067D79" w:rsidRPr="0062688E">
        <w:rPr>
          <w:b/>
          <w:sz w:val="24"/>
          <w:szCs w:val="28"/>
          <w:lang w:val="ro-RO"/>
        </w:rPr>
        <w:t xml:space="preserve"> I</w:t>
      </w:r>
    </w:p>
    <w:p w14:paraId="0B210AFD" w14:textId="77777777" w:rsidR="00067D79" w:rsidRPr="00074942" w:rsidRDefault="00067D79" w:rsidP="00067D79">
      <w:pPr>
        <w:tabs>
          <w:tab w:val="left" w:pos="1701"/>
        </w:tabs>
        <w:jc w:val="both"/>
        <w:rPr>
          <w:sz w:val="22"/>
          <w:szCs w:val="24"/>
          <w:lang w:val="ro-RO"/>
        </w:rPr>
      </w:pPr>
    </w:p>
    <w:p w14:paraId="7ACF2BA4" w14:textId="77777777" w:rsidR="0062688E" w:rsidRPr="008B2203" w:rsidRDefault="0062688E" w:rsidP="0062688E">
      <w:pPr>
        <w:tabs>
          <w:tab w:val="left" w:pos="1701"/>
        </w:tabs>
        <w:jc w:val="center"/>
        <w:rPr>
          <w:b/>
          <w:sz w:val="22"/>
          <w:szCs w:val="24"/>
          <w:highlight w:val="cyan"/>
          <w:lang w:val="ro-RO"/>
        </w:rPr>
      </w:pPr>
      <w:r w:rsidRPr="008B2203">
        <w:rPr>
          <w:b/>
          <w:sz w:val="22"/>
          <w:szCs w:val="24"/>
          <w:highlight w:val="cyan"/>
          <w:lang w:val="ro-RO"/>
        </w:rPr>
        <w:t xml:space="preserve">[Acord </w:t>
      </w:r>
      <w:r w:rsidRPr="00121B0D">
        <w:rPr>
          <w:b/>
          <w:sz w:val="22"/>
          <w:szCs w:val="24"/>
          <w:highlight w:val="cyan"/>
          <w:lang w:val="ro-RO"/>
        </w:rPr>
        <w:t>de învățare Erasmus+ pentru mobilitatea studenților de</w:t>
      </w:r>
      <w:r w:rsidRPr="008B2203">
        <w:rPr>
          <w:b/>
          <w:sz w:val="22"/>
          <w:szCs w:val="24"/>
          <w:highlight w:val="cyan"/>
          <w:lang w:val="ro-RO"/>
        </w:rPr>
        <w:t xml:space="preserve"> studiu /</w:t>
      </w:r>
    </w:p>
    <w:p w14:paraId="78CA35B3" w14:textId="77777777" w:rsidR="0062688E" w:rsidRPr="008B2203" w:rsidRDefault="0062688E" w:rsidP="0062688E">
      <w:pPr>
        <w:tabs>
          <w:tab w:val="left" w:pos="1701"/>
        </w:tabs>
        <w:jc w:val="center"/>
        <w:rPr>
          <w:b/>
          <w:sz w:val="22"/>
          <w:szCs w:val="24"/>
          <w:highlight w:val="cyan"/>
          <w:lang w:val="ro-RO"/>
        </w:rPr>
      </w:pPr>
      <w:r w:rsidRPr="008B2203">
        <w:rPr>
          <w:b/>
          <w:sz w:val="22"/>
          <w:szCs w:val="24"/>
          <w:highlight w:val="cyan"/>
          <w:lang w:val="ro-RO"/>
        </w:rPr>
        <w:t xml:space="preserve">Acord </w:t>
      </w:r>
      <w:r w:rsidRPr="00121B0D">
        <w:rPr>
          <w:b/>
          <w:sz w:val="22"/>
          <w:szCs w:val="24"/>
          <w:highlight w:val="cyan"/>
          <w:lang w:val="ro-RO"/>
        </w:rPr>
        <w:t>de învățare Erasmus+ pentru mobilitatea studenților de</w:t>
      </w:r>
      <w:r w:rsidRPr="008B2203">
        <w:rPr>
          <w:b/>
          <w:sz w:val="22"/>
          <w:szCs w:val="24"/>
          <w:highlight w:val="cyan"/>
          <w:lang w:val="ro-RO"/>
        </w:rPr>
        <w:t xml:space="preserve"> plasament /</w:t>
      </w:r>
    </w:p>
    <w:p w14:paraId="33C513A0" w14:textId="007B0F70" w:rsidR="00067D79" w:rsidRPr="00074942" w:rsidRDefault="0062688E" w:rsidP="0062688E">
      <w:pPr>
        <w:tabs>
          <w:tab w:val="left" w:pos="1701"/>
        </w:tabs>
        <w:jc w:val="center"/>
        <w:rPr>
          <w:b/>
          <w:sz w:val="14"/>
          <w:szCs w:val="16"/>
          <w:lang w:val="ro-RO"/>
        </w:rPr>
      </w:pPr>
      <w:r w:rsidRPr="008B2203">
        <w:rPr>
          <w:b/>
          <w:sz w:val="22"/>
          <w:szCs w:val="24"/>
          <w:highlight w:val="cyan"/>
          <w:lang w:val="ro-RO"/>
        </w:rPr>
        <w:t xml:space="preserve">Acord </w:t>
      </w:r>
      <w:r w:rsidRPr="00121B0D">
        <w:rPr>
          <w:b/>
          <w:sz w:val="22"/>
          <w:szCs w:val="24"/>
          <w:highlight w:val="cyan"/>
          <w:lang w:val="ro-RO"/>
        </w:rPr>
        <w:t>de învățare Erasmus+ pentru mobilitatea studenților de</w:t>
      </w:r>
      <w:r w:rsidRPr="008B2203">
        <w:rPr>
          <w:b/>
          <w:sz w:val="22"/>
          <w:szCs w:val="24"/>
          <w:highlight w:val="cyan"/>
          <w:lang w:val="ro-RO"/>
        </w:rPr>
        <w:t xml:space="preserve"> studiu și plasament]</w:t>
      </w:r>
      <w:r w:rsidR="00067D79" w:rsidRPr="00074942">
        <w:rPr>
          <w:b/>
          <w:sz w:val="22"/>
          <w:szCs w:val="24"/>
          <w:lang w:val="ro-RO"/>
        </w:rPr>
        <w:t xml:space="preserve"> </w:t>
      </w:r>
      <w:r w:rsidR="00067D79" w:rsidRPr="00074942">
        <w:rPr>
          <w:b/>
          <w:sz w:val="22"/>
          <w:szCs w:val="24"/>
          <w:lang w:val="ro-RO"/>
        </w:rPr>
        <w:br/>
      </w:r>
    </w:p>
    <w:p w14:paraId="2A8EBC50" w14:textId="77777777" w:rsidR="00067D79" w:rsidRPr="00074942" w:rsidRDefault="00067D79" w:rsidP="00067D79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40DB2513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322A25D7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15FA7E14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  <w:sectPr w:rsidR="00137EB2" w:rsidRPr="00074942" w:rsidSect="004608BA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type w:val="continuous"/>
          <w:pgSz w:w="11907" w:h="16840" w:code="9"/>
          <w:pgMar w:top="1180" w:right="1418" w:bottom="810" w:left="1418" w:header="540" w:footer="135" w:gutter="0"/>
          <w:cols w:space="720"/>
          <w:titlePg/>
          <w:docGrid w:linePitch="272"/>
        </w:sectPr>
      </w:pPr>
    </w:p>
    <w:p w14:paraId="45C377FE" w14:textId="77777777" w:rsidR="00DD7417" w:rsidRDefault="00B70A97" w:rsidP="00DD7417">
      <w:pPr>
        <w:tabs>
          <w:tab w:val="left" w:pos="360"/>
        </w:tabs>
        <w:jc w:val="center"/>
        <w:rPr>
          <w:b/>
          <w:sz w:val="22"/>
          <w:lang w:val="ro-RO"/>
        </w:rPr>
      </w:pPr>
      <w:r w:rsidRPr="0062688E">
        <w:rPr>
          <w:b/>
          <w:sz w:val="24"/>
          <w:szCs w:val="22"/>
          <w:lang w:val="ro-RO"/>
        </w:rPr>
        <w:lastRenderedPageBreak/>
        <w:t>Anexa II</w:t>
      </w:r>
    </w:p>
    <w:p w14:paraId="76DF23FC" w14:textId="77777777" w:rsidR="00DD7417" w:rsidRDefault="00DD7417" w:rsidP="00DD7417">
      <w:pPr>
        <w:tabs>
          <w:tab w:val="left" w:pos="360"/>
        </w:tabs>
        <w:jc w:val="center"/>
        <w:rPr>
          <w:b/>
          <w:sz w:val="22"/>
          <w:lang w:val="ro-RO"/>
        </w:rPr>
      </w:pPr>
    </w:p>
    <w:p w14:paraId="69747D25" w14:textId="77777777" w:rsidR="00DD7417" w:rsidRPr="006923BE" w:rsidRDefault="00DD7417" w:rsidP="00792F10">
      <w:pPr>
        <w:tabs>
          <w:tab w:val="left" w:pos="360"/>
        </w:tabs>
        <w:jc w:val="center"/>
        <w:rPr>
          <w:b/>
          <w:sz w:val="22"/>
          <w:lang w:val="ro-RO"/>
        </w:rPr>
      </w:pPr>
    </w:p>
    <w:p w14:paraId="34F1E55C" w14:textId="77777777" w:rsidR="00F2114D" w:rsidRDefault="00F2114D" w:rsidP="00C57107">
      <w:pPr>
        <w:tabs>
          <w:tab w:val="left" w:pos="360"/>
        </w:tabs>
        <w:jc w:val="center"/>
        <w:rPr>
          <w:b/>
          <w:sz w:val="22"/>
          <w:lang w:val="ro-RO"/>
        </w:rPr>
        <w:sectPr w:rsidR="00F2114D" w:rsidSect="009E6A36">
          <w:headerReference w:type="default" r:id="rId14"/>
          <w:footerReference w:type="default" r:id="rId15"/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</w:p>
    <w:p w14:paraId="3EF8C9FF" w14:textId="77777777" w:rsidR="00F2114D" w:rsidRPr="0062688E" w:rsidRDefault="00F2114D" w:rsidP="009E6A36">
      <w:pPr>
        <w:tabs>
          <w:tab w:val="left" w:pos="360"/>
        </w:tabs>
        <w:jc w:val="center"/>
        <w:rPr>
          <w:b/>
          <w:sz w:val="24"/>
          <w:szCs w:val="22"/>
          <w:lang w:val="ro-RO"/>
        </w:rPr>
        <w:sectPr w:rsidR="00F2114D" w:rsidRPr="0062688E" w:rsidSect="009E6A36"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  <w:r w:rsidRPr="0062688E">
        <w:rPr>
          <w:b/>
          <w:sz w:val="24"/>
          <w:szCs w:val="22"/>
          <w:lang w:val="ro-RO"/>
        </w:rPr>
        <w:t>CONDIŢII GENERAL</w:t>
      </w:r>
      <w:r w:rsidR="00DD7417" w:rsidRPr="0062688E">
        <w:rPr>
          <w:b/>
          <w:sz w:val="24"/>
          <w:szCs w:val="22"/>
          <w:lang w:val="ro-RO"/>
        </w:rPr>
        <w:t>E</w:t>
      </w:r>
    </w:p>
    <w:p w14:paraId="696A11BA" w14:textId="77777777" w:rsidR="00DD7417" w:rsidRDefault="00DD7417" w:rsidP="00B70A97">
      <w:pPr>
        <w:tabs>
          <w:tab w:val="left" w:pos="360"/>
        </w:tabs>
        <w:jc w:val="both"/>
        <w:rPr>
          <w:b/>
          <w:sz w:val="18"/>
          <w:lang w:val="ro-RO"/>
        </w:rPr>
        <w:sectPr w:rsidR="00DD7417" w:rsidSect="007242D3">
          <w:type w:val="continuous"/>
          <w:pgSz w:w="11906" w:h="16838"/>
          <w:pgMar w:top="1440" w:right="1134" w:bottom="1440" w:left="1134" w:header="720" w:footer="720" w:gutter="0"/>
          <w:cols w:num="2" w:space="708"/>
        </w:sectPr>
      </w:pPr>
    </w:p>
    <w:p w14:paraId="25370176" w14:textId="77777777" w:rsidR="00F2114D" w:rsidRDefault="00F2114D" w:rsidP="00B70A97">
      <w:pPr>
        <w:tabs>
          <w:tab w:val="left" w:pos="360"/>
        </w:tabs>
        <w:jc w:val="both"/>
        <w:rPr>
          <w:b/>
          <w:sz w:val="18"/>
          <w:lang w:val="ro-RO"/>
        </w:rPr>
        <w:sectPr w:rsidR="00F2114D" w:rsidSect="007242D3">
          <w:type w:val="continuous"/>
          <w:pgSz w:w="11906" w:h="16838"/>
          <w:pgMar w:top="1440" w:right="1134" w:bottom="1440" w:left="1134" w:header="720" w:footer="720" w:gutter="0"/>
          <w:cols w:num="2" w:space="708"/>
        </w:sectPr>
      </w:pPr>
    </w:p>
    <w:p w14:paraId="4A3FCD21" w14:textId="4EEACC8B" w:rsidR="00DD7417" w:rsidRDefault="00DD741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20B5D13B" w14:textId="77777777" w:rsidR="0062688E" w:rsidRPr="00074942" w:rsidRDefault="0062688E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0CAD4CD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>Articolul 1: Răspundere civilă</w:t>
      </w:r>
    </w:p>
    <w:p w14:paraId="6F69DCD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4B4A5DA1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Fiecare parte contractantă va exonera cealaltă parte de orice răspundere civil</w:t>
      </w:r>
      <w:r w:rsidR="00BF49A7" w:rsidRPr="00074942">
        <w:rPr>
          <w:sz w:val="18"/>
          <w:lang w:val="ro-RO"/>
        </w:rPr>
        <w:t>ă faţă de daune suferite de ea î</w:t>
      </w:r>
      <w:r w:rsidRPr="00074942">
        <w:rPr>
          <w:sz w:val="18"/>
          <w:lang w:val="ro-RO"/>
        </w:rPr>
        <w:t>ns</w:t>
      </w:r>
      <w:r w:rsidR="00BF49A7" w:rsidRPr="00074942">
        <w:rPr>
          <w:sz w:val="18"/>
          <w:lang w:val="ro-RO"/>
        </w:rPr>
        <w:t>ă</w:t>
      </w:r>
      <w:r w:rsidR="00812983">
        <w:rPr>
          <w:sz w:val="18"/>
          <w:lang w:val="ro-RO"/>
        </w:rPr>
        <w:t>ș</w:t>
      </w:r>
      <w:r w:rsidRPr="00074942">
        <w:rPr>
          <w:sz w:val="18"/>
          <w:lang w:val="ro-RO"/>
        </w:rPr>
        <w:t>i sau de personalul s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u ca urmare a derulării prezentului contract, în măsura în care daunele nu provin din administrare defectuoasă intenţionată </w:t>
      </w:r>
      <w:r w:rsidR="00BF49A7" w:rsidRPr="00074942">
        <w:rPr>
          <w:sz w:val="18"/>
          <w:lang w:val="ro-RO"/>
        </w:rPr>
        <w:t>ș</w:t>
      </w:r>
      <w:r w:rsidRPr="00074942">
        <w:rPr>
          <w:sz w:val="18"/>
          <w:lang w:val="ro-RO"/>
        </w:rPr>
        <w:t>i gravă din partea p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>r</w:t>
      </w:r>
      <w:r w:rsidR="00BF49A7" w:rsidRPr="00074942">
        <w:rPr>
          <w:sz w:val="18"/>
          <w:lang w:val="ro-RO"/>
        </w:rPr>
        <w:t>ț</w:t>
      </w:r>
      <w:r w:rsidRPr="00074942">
        <w:rPr>
          <w:sz w:val="18"/>
          <w:lang w:val="ro-RO"/>
        </w:rPr>
        <w:t xml:space="preserve">ii respective sau </w:t>
      </w:r>
      <w:r w:rsidR="00BF49A7" w:rsidRPr="00074942">
        <w:rPr>
          <w:sz w:val="18"/>
          <w:lang w:val="ro-RO"/>
        </w:rPr>
        <w:t xml:space="preserve">a </w:t>
      </w:r>
      <w:r w:rsidRPr="00074942">
        <w:rPr>
          <w:sz w:val="18"/>
          <w:lang w:val="ro-RO"/>
        </w:rPr>
        <w:t>personalului acesteia.</w:t>
      </w:r>
    </w:p>
    <w:p w14:paraId="7EF6B96F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5A34D042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Agenția Națională din România, Comisia Europeană sau personalul acestora nu pot fi considerate răspunzătoare în cazul unei reclamaţii care decurge din realizarea prezentului contract şi care se referă la daunel</w:t>
      </w:r>
      <w:r w:rsidR="008058BB" w:rsidRPr="00074942">
        <w:rPr>
          <w:sz w:val="18"/>
          <w:lang w:val="ro-RO"/>
        </w:rPr>
        <w:t xml:space="preserve">e </w:t>
      </w:r>
      <w:r w:rsidRPr="00074942">
        <w:rPr>
          <w:sz w:val="18"/>
          <w:lang w:val="ro-RO"/>
        </w:rPr>
        <w:t xml:space="preserve">cauzate </w:t>
      </w:r>
      <w:r w:rsidR="00BF49A7" w:rsidRPr="00074942">
        <w:rPr>
          <w:sz w:val="18"/>
          <w:lang w:val="ro-RO"/>
        </w:rPr>
        <w:t>î</w:t>
      </w:r>
      <w:r w:rsidRPr="00074942">
        <w:rPr>
          <w:sz w:val="18"/>
          <w:lang w:val="ro-RO"/>
        </w:rPr>
        <w:t>n timpul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desfășur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>rii perioadei de mobilitate. În consecinţă, nicio cerere de despăgubire sau de rambursare, însoţind o astfel reclamaţie, nu poate fi adresat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 Agenției Naționale din România sau Comisiei Europene.</w:t>
      </w:r>
    </w:p>
    <w:p w14:paraId="3726546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54811137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>Artic</w:t>
      </w:r>
      <w:r w:rsidR="00F23287" w:rsidRPr="00074942">
        <w:rPr>
          <w:b/>
          <w:sz w:val="18"/>
          <w:lang w:val="ro-RO"/>
        </w:rPr>
        <w:t>o</w:t>
      </w:r>
      <w:r w:rsidRPr="00074942">
        <w:rPr>
          <w:b/>
          <w:sz w:val="18"/>
          <w:lang w:val="ro-RO"/>
        </w:rPr>
        <w:t>l</w:t>
      </w:r>
      <w:r w:rsidR="00F23287" w:rsidRPr="00074942">
        <w:rPr>
          <w:b/>
          <w:sz w:val="18"/>
          <w:lang w:val="ro-RO"/>
        </w:rPr>
        <w:t>ul</w:t>
      </w:r>
      <w:r w:rsidRPr="00074942">
        <w:rPr>
          <w:b/>
          <w:sz w:val="18"/>
          <w:lang w:val="ro-RO"/>
        </w:rPr>
        <w:t xml:space="preserve"> 2: Rezilierea contractului</w:t>
      </w:r>
    </w:p>
    <w:p w14:paraId="767E595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68369A86" w14:textId="0642A074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În cazul în care participantul nu respectă toate obligaţiile prevăzute în prezentul contract şi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 xml:space="preserve">independent de consecinţele prevăzute în legea care i se aplică, </w:t>
      </w:r>
      <w:r w:rsidR="008209E4">
        <w:rPr>
          <w:sz w:val="18"/>
          <w:lang w:val="ro-RO"/>
        </w:rPr>
        <w:t>b</w:t>
      </w:r>
      <w:r w:rsidRPr="00074942">
        <w:rPr>
          <w:sz w:val="18"/>
          <w:lang w:val="ro-RO"/>
        </w:rPr>
        <w:t>eneficiarul este îndreptăţit legal să rezilieze</w:t>
      </w:r>
      <w:r w:rsidR="00EF380E">
        <w:rPr>
          <w:sz w:val="18"/>
          <w:lang w:val="ro-RO"/>
        </w:rPr>
        <w:t xml:space="preserve"> sau să </w:t>
      </w:r>
      <w:r w:rsidR="006D401C">
        <w:rPr>
          <w:sz w:val="18"/>
          <w:lang w:val="ro-RO"/>
        </w:rPr>
        <w:t>încete</w:t>
      </w:r>
      <w:r w:rsidR="00EF380E">
        <w:rPr>
          <w:sz w:val="18"/>
          <w:lang w:val="ro-RO"/>
        </w:rPr>
        <w:t>ze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 xml:space="preserve">contractul fără alte demersuri legale dacă </w:t>
      </w:r>
      <w:r w:rsidR="008209E4">
        <w:rPr>
          <w:sz w:val="18"/>
          <w:lang w:val="ro-RO"/>
        </w:rPr>
        <w:t>p</w:t>
      </w:r>
      <w:r w:rsidRPr="00074942">
        <w:rPr>
          <w:sz w:val="18"/>
          <w:lang w:val="ro-RO"/>
        </w:rPr>
        <w:t>articipantul nu ia măsuri pentru remedierea situaţiei în termen de o lună calendaristică de la primirea notificării prin scrisoare recomandată.</w:t>
      </w:r>
    </w:p>
    <w:p w14:paraId="11D2F5CD" w14:textId="77777777" w:rsidR="008E2BCD" w:rsidRPr="00074942" w:rsidRDefault="008E2BCD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652C7B42" w14:textId="0069F658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bookmarkStart w:id="37" w:name="_Hlk111117752"/>
      <w:r w:rsidRPr="00074942">
        <w:rPr>
          <w:sz w:val="18"/>
          <w:lang w:val="ro-RO"/>
        </w:rPr>
        <w:t xml:space="preserve">În cazul în care participantul reziliază contractul </w:t>
      </w:r>
      <w:r w:rsidR="00BF49A7" w:rsidRPr="00074942">
        <w:rPr>
          <w:sz w:val="18"/>
          <w:lang w:val="ro-RO"/>
        </w:rPr>
        <w:t>î</w:t>
      </w:r>
      <w:r w:rsidRPr="00074942">
        <w:rPr>
          <w:sz w:val="18"/>
          <w:lang w:val="ro-RO"/>
        </w:rPr>
        <w:t>nainte de finalizarea sa la termen sau în cazul în care participantul nu respectă prevederile contractului, acesta va fi obligat să ramburseze suma care i-a fost avansat</w:t>
      </w:r>
      <w:r w:rsidR="00BF49A7" w:rsidRPr="00074942">
        <w:rPr>
          <w:sz w:val="18"/>
          <w:lang w:val="ro-RO"/>
        </w:rPr>
        <w:t>ă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din grant</w:t>
      </w:r>
      <w:r w:rsidR="003E2D03" w:rsidRPr="00074942">
        <w:rPr>
          <w:sz w:val="18"/>
          <w:lang w:val="ro-RO"/>
        </w:rPr>
        <w:t xml:space="preserve">, </w:t>
      </w:r>
      <w:r w:rsidR="00450F34" w:rsidRPr="00074942">
        <w:rPr>
          <w:sz w:val="18"/>
          <w:lang w:val="ro-RO"/>
        </w:rPr>
        <w:t>cu excep</w:t>
      </w:r>
      <w:r w:rsidR="00BF49A7" w:rsidRPr="00074942">
        <w:rPr>
          <w:sz w:val="18"/>
          <w:lang w:val="ro-RO"/>
        </w:rPr>
        <w:t>ț</w:t>
      </w:r>
      <w:r w:rsidR="00450F34" w:rsidRPr="00074942">
        <w:rPr>
          <w:sz w:val="18"/>
          <w:lang w:val="ro-RO"/>
        </w:rPr>
        <w:t xml:space="preserve">ia cazului </w:t>
      </w:r>
      <w:r w:rsidR="00BF49A7" w:rsidRPr="00074942">
        <w:rPr>
          <w:sz w:val="18"/>
          <w:lang w:val="ro-RO"/>
        </w:rPr>
        <w:t>î</w:t>
      </w:r>
      <w:r w:rsidR="00450F34" w:rsidRPr="00074942">
        <w:rPr>
          <w:sz w:val="18"/>
          <w:lang w:val="ro-RO"/>
        </w:rPr>
        <w:t xml:space="preserve">n care s-a convenit altfel cu </w:t>
      </w:r>
      <w:r w:rsidR="008209E4">
        <w:rPr>
          <w:sz w:val="18"/>
          <w:lang w:val="ro-RO"/>
        </w:rPr>
        <w:t>b</w:t>
      </w:r>
      <w:r w:rsidR="00450F34" w:rsidRPr="00074942">
        <w:rPr>
          <w:sz w:val="18"/>
          <w:lang w:val="ro-RO"/>
        </w:rPr>
        <w:t>eneficiarul</w:t>
      </w:r>
      <w:r w:rsidR="003E2D03" w:rsidRPr="00074942">
        <w:rPr>
          <w:sz w:val="18"/>
          <w:lang w:val="ro-RO"/>
        </w:rPr>
        <w:t>.</w:t>
      </w:r>
    </w:p>
    <w:bookmarkEnd w:id="37"/>
    <w:p w14:paraId="76817F3F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60FB7FC8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În cazul rezilierii contractului </w:t>
      </w:r>
      <w:r w:rsidR="0054105E">
        <w:rPr>
          <w:sz w:val="18"/>
          <w:lang w:val="ro-RO"/>
        </w:rPr>
        <w:t>pe motiv</w:t>
      </w:r>
      <w:r w:rsidR="008058BB" w:rsidRPr="00074942">
        <w:rPr>
          <w:sz w:val="18"/>
          <w:lang w:val="ro-RO"/>
        </w:rPr>
        <w:t xml:space="preserve"> de</w:t>
      </w:r>
      <w:r w:rsidRPr="00074942">
        <w:rPr>
          <w:sz w:val="18"/>
          <w:lang w:val="ro-RO"/>
        </w:rPr>
        <w:t xml:space="preserve"> </w:t>
      </w:r>
      <w:r w:rsidR="0054105E">
        <w:rPr>
          <w:sz w:val="18"/>
          <w:lang w:val="ro-RO"/>
        </w:rPr>
        <w:t>„</w:t>
      </w:r>
      <w:r w:rsidRPr="00074942">
        <w:rPr>
          <w:sz w:val="18"/>
          <w:lang w:val="ro-RO"/>
        </w:rPr>
        <w:t>forţ</w:t>
      </w:r>
      <w:r w:rsidR="008058BB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 major</w:t>
      </w:r>
      <w:r w:rsidR="008058BB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”, adică orice situaţie excepţională sau imprevizibilă, independentă de voinţa participantului şi care nu este cauzată de o greşeală sau de o neglijenţă a acestuia, participantul este îndreptăţit să primească din grant </w:t>
      </w:r>
      <w:r w:rsidR="004016AB">
        <w:rPr>
          <w:sz w:val="18"/>
          <w:lang w:val="ro-RO"/>
        </w:rPr>
        <w:t xml:space="preserve">cel puțin </w:t>
      </w:r>
      <w:r w:rsidRPr="00074942">
        <w:rPr>
          <w:sz w:val="18"/>
          <w:lang w:val="ro-RO"/>
        </w:rPr>
        <w:t>suma corespunzătoare perioadei realizat</w:t>
      </w:r>
      <w:r w:rsidR="000A22BA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 </w:t>
      </w:r>
      <w:r w:rsidR="000A22BA" w:rsidRPr="00074942">
        <w:rPr>
          <w:sz w:val="18"/>
          <w:lang w:val="ro-RO"/>
        </w:rPr>
        <w:t xml:space="preserve">efectiv </w:t>
      </w:r>
      <w:r w:rsidRPr="00074942">
        <w:rPr>
          <w:sz w:val="18"/>
          <w:lang w:val="ro-RO"/>
        </w:rPr>
        <w:t>din mobilitate. Orice alte sume trebuie rambursate.</w:t>
      </w:r>
    </w:p>
    <w:p w14:paraId="2B620B14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6B4FB58F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>Artic</w:t>
      </w:r>
      <w:r w:rsidR="00F23287" w:rsidRPr="00074942">
        <w:rPr>
          <w:b/>
          <w:sz w:val="18"/>
          <w:lang w:val="ro-RO"/>
        </w:rPr>
        <w:t>o</w:t>
      </w:r>
      <w:r w:rsidRPr="00074942">
        <w:rPr>
          <w:b/>
          <w:sz w:val="18"/>
          <w:lang w:val="ro-RO"/>
        </w:rPr>
        <w:t>l</w:t>
      </w:r>
      <w:r w:rsidR="00F23287" w:rsidRPr="00074942">
        <w:rPr>
          <w:b/>
          <w:sz w:val="18"/>
          <w:lang w:val="ro-RO"/>
        </w:rPr>
        <w:t>ul</w:t>
      </w:r>
      <w:r w:rsidRPr="00074942">
        <w:rPr>
          <w:b/>
          <w:sz w:val="18"/>
          <w:lang w:val="ro-RO"/>
        </w:rPr>
        <w:t xml:space="preserve"> 3: Protecţia datelor</w:t>
      </w:r>
    </w:p>
    <w:p w14:paraId="6BF5311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3869798E" w14:textId="1011C2F1" w:rsidR="00B70A97" w:rsidRPr="00074942" w:rsidRDefault="0024663B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Toate datele </w:t>
      </w:r>
      <w:r>
        <w:rPr>
          <w:sz w:val="18"/>
          <w:lang w:val="ro-RO"/>
        </w:rPr>
        <w:t xml:space="preserve">cu caracter </w:t>
      </w:r>
      <w:r w:rsidRPr="00074942">
        <w:rPr>
          <w:sz w:val="18"/>
          <w:lang w:val="ro-RO"/>
        </w:rPr>
        <w:t xml:space="preserve">personal conţinute în contract vor fi prelucrate în concordanţă cu Regulamentul (CE) Nr. </w:t>
      </w:r>
      <w:r w:rsidR="00F80D31">
        <w:rPr>
          <w:sz w:val="18"/>
          <w:lang w:val="ro-RO"/>
        </w:rPr>
        <w:t>2018/1725</w:t>
      </w:r>
      <w:r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a</w:t>
      </w:r>
      <w:r>
        <w:rPr>
          <w:sz w:val="18"/>
          <w:lang w:val="ro-RO"/>
        </w:rPr>
        <w:t>l</w:t>
      </w:r>
      <w:r w:rsidRPr="00074942">
        <w:rPr>
          <w:sz w:val="18"/>
          <w:lang w:val="ro-RO"/>
        </w:rPr>
        <w:t xml:space="preserve"> Parlamentului European şi a</w:t>
      </w:r>
      <w:r>
        <w:rPr>
          <w:sz w:val="18"/>
          <w:lang w:val="ro-RO"/>
        </w:rPr>
        <w:t>l</w:t>
      </w:r>
      <w:r w:rsidRPr="00074942">
        <w:rPr>
          <w:sz w:val="18"/>
          <w:lang w:val="ro-RO"/>
        </w:rPr>
        <w:t xml:space="preserve"> Consiliului</w:t>
      </w:r>
      <w:r w:rsidR="00812983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 xml:space="preserve">asupra prelucrării şi utilizării datelor </w:t>
      </w:r>
      <w:r>
        <w:rPr>
          <w:sz w:val="18"/>
          <w:lang w:val="ro-RO"/>
        </w:rPr>
        <w:t xml:space="preserve">cu caracter </w:t>
      </w:r>
      <w:r w:rsidRPr="00074942">
        <w:rPr>
          <w:sz w:val="18"/>
          <w:lang w:val="ro-RO"/>
        </w:rPr>
        <w:t>personal de către ins</w:t>
      </w:r>
      <w:r w:rsidR="00812983">
        <w:rPr>
          <w:sz w:val="18"/>
          <w:lang w:val="ro-RO"/>
        </w:rPr>
        <w:t>t</w:t>
      </w:r>
      <w:r w:rsidRPr="00074942">
        <w:rPr>
          <w:sz w:val="18"/>
          <w:lang w:val="ro-RO"/>
        </w:rPr>
        <w:t>ituţiile şi organismele UE</w:t>
      </w:r>
      <w:r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şi</w:t>
      </w:r>
      <w:r>
        <w:rPr>
          <w:sz w:val="18"/>
          <w:lang w:val="ro-RO"/>
        </w:rPr>
        <w:t xml:space="preserve"> </w:t>
      </w:r>
      <w:r w:rsidRPr="00DE2B83">
        <w:rPr>
          <w:sz w:val="18"/>
          <w:lang w:val="ro-RO"/>
        </w:rPr>
        <w:t>privind libera circulație a acestor date</w:t>
      </w:r>
      <w:r w:rsidR="009220E2">
        <w:rPr>
          <w:sz w:val="18"/>
          <w:lang w:val="ro-RO"/>
        </w:rPr>
        <w:t>, cu rectificările ulterioare</w:t>
      </w:r>
      <w:r w:rsidRPr="00074942">
        <w:rPr>
          <w:sz w:val="18"/>
          <w:lang w:val="ro-RO"/>
        </w:rPr>
        <w:t xml:space="preserve">. </w:t>
      </w:r>
      <w:r w:rsidR="00B70A97" w:rsidRPr="00074942">
        <w:rPr>
          <w:sz w:val="18"/>
          <w:lang w:val="ro-RO"/>
        </w:rPr>
        <w:t>Aceste date vor fi prelucrate numai în legătură</w:t>
      </w:r>
      <w:r w:rsidR="00BF49A7" w:rsidRPr="00074942">
        <w:rPr>
          <w:sz w:val="18"/>
          <w:lang w:val="ro-RO"/>
        </w:rPr>
        <w:t xml:space="preserve"> cu implementarea contractului ș</w:t>
      </w:r>
      <w:r w:rsidR="00B70A97" w:rsidRPr="00074942">
        <w:rPr>
          <w:sz w:val="18"/>
          <w:lang w:val="ro-RO"/>
        </w:rPr>
        <w:t>i urm</w:t>
      </w:r>
      <w:r w:rsidR="00BF49A7" w:rsidRPr="00074942">
        <w:rPr>
          <w:sz w:val="18"/>
          <w:lang w:val="ro-RO"/>
        </w:rPr>
        <w:t>ă</w:t>
      </w:r>
      <w:r w:rsidR="006E1F01" w:rsidRPr="00074942">
        <w:rPr>
          <w:sz w:val="18"/>
          <w:lang w:val="ro-RO"/>
        </w:rPr>
        <w:t xml:space="preserve">rirea acestuia de către </w:t>
      </w:r>
      <w:r w:rsidR="008209E4">
        <w:rPr>
          <w:sz w:val="18"/>
          <w:lang w:val="ro-RO"/>
        </w:rPr>
        <w:t>b</w:t>
      </w:r>
      <w:r w:rsidR="00B70A97" w:rsidRPr="00074942">
        <w:rPr>
          <w:sz w:val="18"/>
          <w:lang w:val="ro-RO"/>
        </w:rPr>
        <w:t>eneficiar, Agen</w:t>
      </w:r>
      <w:r w:rsidR="008058BB" w:rsidRPr="00074942">
        <w:rPr>
          <w:sz w:val="18"/>
          <w:lang w:val="ro-RO"/>
        </w:rPr>
        <w:t>ț</w:t>
      </w:r>
      <w:r w:rsidR="00B70A97" w:rsidRPr="00074942">
        <w:rPr>
          <w:sz w:val="18"/>
          <w:lang w:val="ro-RO"/>
        </w:rPr>
        <w:t xml:space="preserve">ia </w:t>
      </w:r>
      <w:r w:rsidR="008058BB" w:rsidRPr="00074942">
        <w:rPr>
          <w:sz w:val="18"/>
          <w:lang w:val="ro-RO"/>
        </w:rPr>
        <w:t>N</w:t>
      </w:r>
      <w:r w:rsidR="00B70A97" w:rsidRPr="00074942">
        <w:rPr>
          <w:sz w:val="18"/>
          <w:lang w:val="ro-RO"/>
        </w:rPr>
        <w:t>a</w:t>
      </w:r>
      <w:r w:rsidR="008058BB" w:rsidRPr="00074942">
        <w:rPr>
          <w:sz w:val="18"/>
          <w:lang w:val="ro-RO"/>
        </w:rPr>
        <w:t>ț</w:t>
      </w:r>
      <w:r w:rsidR="00B70A97" w:rsidRPr="00074942">
        <w:rPr>
          <w:sz w:val="18"/>
          <w:lang w:val="ro-RO"/>
        </w:rPr>
        <w:t>ional</w:t>
      </w:r>
      <w:r w:rsidR="008058BB" w:rsidRPr="00074942">
        <w:rPr>
          <w:sz w:val="18"/>
          <w:lang w:val="ro-RO"/>
        </w:rPr>
        <w:t>ă</w:t>
      </w:r>
      <w:r w:rsidR="00B70A97" w:rsidRPr="00074942">
        <w:rPr>
          <w:sz w:val="18"/>
          <w:lang w:val="ro-RO"/>
        </w:rPr>
        <w:t xml:space="preserve"> din Rom</w:t>
      </w:r>
      <w:r w:rsidR="00BF49A7" w:rsidRPr="00074942">
        <w:rPr>
          <w:sz w:val="18"/>
          <w:lang w:val="ro-RO"/>
        </w:rPr>
        <w:t>â</w:t>
      </w:r>
      <w:r w:rsidR="00B70A97" w:rsidRPr="00074942">
        <w:rPr>
          <w:sz w:val="18"/>
          <w:lang w:val="ro-RO"/>
        </w:rPr>
        <w:t>nia</w:t>
      </w:r>
      <w:r w:rsidR="00451F23" w:rsidRPr="00074942">
        <w:rPr>
          <w:sz w:val="18"/>
          <w:lang w:val="ro-RO"/>
        </w:rPr>
        <w:t xml:space="preserve"> </w:t>
      </w:r>
      <w:r w:rsidR="00B70A97" w:rsidRPr="00074942">
        <w:rPr>
          <w:sz w:val="18"/>
          <w:lang w:val="ro-RO"/>
        </w:rPr>
        <w:t>şi Comisia Europeană, fără a prejudicia posibilitatea transmiterii acestor date către organismele responsabile de verificare şi audit în concordanţă cu legislaţia UE</w:t>
      </w:r>
      <w:r w:rsidR="006F77C7" w:rsidRPr="0063312D">
        <w:rPr>
          <w:rStyle w:val="EndnoteReference"/>
          <w:sz w:val="18"/>
          <w:lang w:val="ro-RO"/>
        </w:rPr>
        <w:endnoteReference w:id="1"/>
      </w:r>
      <w:r w:rsidR="0062688E">
        <w:rPr>
          <w:rStyle w:val="FootnoteReference"/>
          <w:sz w:val="18"/>
          <w:lang w:val="ro-RO"/>
        </w:rPr>
        <w:footnoteReference w:id="1"/>
      </w:r>
      <w:r w:rsidR="00451F23" w:rsidRPr="00074942">
        <w:rPr>
          <w:sz w:val="18"/>
          <w:lang w:val="ro-RO"/>
        </w:rPr>
        <w:t xml:space="preserve"> </w:t>
      </w:r>
      <w:r w:rsidR="00B70A97" w:rsidRPr="00074942">
        <w:rPr>
          <w:sz w:val="18"/>
          <w:lang w:val="ro-RO"/>
        </w:rPr>
        <w:t>(Curtea Auditorilor şi Oficiul Europ</w:t>
      </w:r>
      <w:r w:rsidR="009220E2">
        <w:rPr>
          <w:sz w:val="18"/>
          <w:lang w:val="ro-RO"/>
        </w:rPr>
        <w:t>e</w:t>
      </w:r>
      <w:r w:rsidR="00B70A97" w:rsidRPr="00074942">
        <w:rPr>
          <w:sz w:val="18"/>
          <w:lang w:val="ro-RO"/>
        </w:rPr>
        <w:t>an de Luptă Antifraudă (OLAF)).</w:t>
      </w:r>
    </w:p>
    <w:p w14:paraId="4168FE99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73FC0E64" w14:textId="77777777" w:rsidR="00B70A97" w:rsidRPr="00074942" w:rsidRDefault="00B70A97" w:rsidP="00B70A97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Participantul are posibilitatea, prin cerere scrisă, să obțină accesul la datele sale personale și să corecteze orice informație care este incorectă sau incompletă. </w:t>
      </w:r>
      <w:r w:rsidR="007D66CE">
        <w:rPr>
          <w:sz w:val="18"/>
          <w:lang w:val="ro-RO"/>
        </w:rPr>
        <w:t xml:space="preserve">Acesta </w:t>
      </w:r>
      <w:r w:rsidRPr="00074942">
        <w:rPr>
          <w:sz w:val="18"/>
          <w:lang w:val="ro-RO"/>
        </w:rPr>
        <w:t>trebuie să adreseze orice întrebare referitoare la proc</w:t>
      </w:r>
      <w:r w:rsidR="00BF49A7" w:rsidRPr="00074942">
        <w:rPr>
          <w:sz w:val="18"/>
          <w:lang w:val="ro-RO"/>
        </w:rPr>
        <w:t>esarea datelor sale personale că</w:t>
      </w:r>
      <w:r w:rsidRPr="00074942">
        <w:rPr>
          <w:sz w:val="18"/>
          <w:lang w:val="ro-RO"/>
        </w:rPr>
        <w:t xml:space="preserve">tre </w:t>
      </w:r>
      <w:r w:rsidR="008209E4">
        <w:rPr>
          <w:sz w:val="18"/>
          <w:lang w:val="ro-RO"/>
        </w:rPr>
        <w:t>b</w:t>
      </w:r>
      <w:r w:rsidRPr="00074942">
        <w:rPr>
          <w:sz w:val="18"/>
          <w:lang w:val="ro-RO"/>
        </w:rPr>
        <w:t>eneficiar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și/sau Agenția Național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. Participantul poate depune o plângere împotriva procesării datelor sale personale la Autoritatea Europeană pentru Protecția Datelor cu privire la folosirea datelor de către Comisia Europeană. </w:t>
      </w:r>
    </w:p>
    <w:p w14:paraId="27C1183A" w14:textId="77777777" w:rsidR="00B70A97" w:rsidRPr="00074942" w:rsidRDefault="00B70A97" w:rsidP="00B70A97">
      <w:pPr>
        <w:rPr>
          <w:b/>
          <w:sz w:val="18"/>
          <w:szCs w:val="18"/>
          <w:lang w:val="ro-RO"/>
        </w:rPr>
      </w:pPr>
    </w:p>
    <w:p w14:paraId="35CB3353" w14:textId="77777777" w:rsidR="00B70A97" w:rsidRPr="00074942" w:rsidRDefault="00B70A97" w:rsidP="00B70A97">
      <w:pPr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 xml:space="preserve">Articolul 4: Control și Audit </w:t>
      </w:r>
    </w:p>
    <w:p w14:paraId="4F7CD137" w14:textId="77777777" w:rsidR="00B70A97" w:rsidRPr="00074942" w:rsidRDefault="00B70A97" w:rsidP="00B70A97">
      <w:pPr>
        <w:rPr>
          <w:sz w:val="18"/>
          <w:szCs w:val="18"/>
          <w:lang w:val="ro-RO"/>
        </w:rPr>
      </w:pPr>
    </w:p>
    <w:p w14:paraId="02731190" w14:textId="77777777" w:rsidR="00067D79" w:rsidRPr="00074942" w:rsidRDefault="00B70A97" w:rsidP="006923BE">
      <w:pPr>
        <w:jc w:val="both"/>
        <w:rPr>
          <w:b/>
          <w:sz w:val="18"/>
          <w:lang w:val="ro-RO"/>
        </w:rPr>
      </w:pPr>
      <w:r w:rsidRPr="00074942">
        <w:rPr>
          <w:sz w:val="18"/>
          <w:lang w:val="ro-RO"/>
        </w:rPr>
        <w:t>Părțile contractante se obligă să furnizeze orice informații detaliate solicitate de Comisia Europeană, Agenția Națională din Rom</w:t>
      </w:r>
      <w:r w:rsidR="00BF49A7" w:rsidRPr="00074942">
        <w:rPr>
          <w:sz w:val="18"/>
          <w:lang w:val="ro-RO"/>
        </w:rPr>
        <w:t>â</w:t>
      </w:r>
      <w:r w:rsidRPr="00074942">
        <w:rPr>
          <w:sz w:val="18"/>
          <w:lang w:val="ro-RO"/>
        </w:rPr>
        <w:t>nia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sau orice alt organism extern autorizat de Comisia Europeană sau de Agenția Națională din Rom</w:t>
      </w:r>
      <w:r w:rsidR="00BF49A7" w:rsidRPr="00074942">
        <w:rPr>
          <w:sz w:val="18"/>
          <w:lang w:val="ro-RO"/>
        </w:rPr>
        <w:t>â</w:t>
      </w:r>
      <w:r w:rsidRPr="00074942">
        <w:rPr>
          <w:sz w:val="18"/>
          <w:lang w:val="ro-RO"/>
        </w:rPr>
        <w:t>nia să verifice dacă activit</w:t>
      </w:r>
      <w:r w:rsidR="00BF49A7" w:rsidRPr="00074942">
        <w:rPr>
          <w:sz w:val="18"/>
          <w:lang w:val="ro-RO"/>
        </w:rPr>
        <w:t>ăț</w:t>
      </w:r>
      <w:r w:rsidRPr="00074942">
        <w:rPr>
          <w:sz w:val="18"/>
          <w:lang w:val="ro-RO"/>
        </w:rPr>
        <w:t>ile de mobilitate și prevederile contractuale sunt implementate corespunzător.</w:t>
      </w:r>
    </w:p>
    <w:p w14:paraId="137567FB" w14:textId="77777777" w:rsidR="006923BE" w:rsidRDefault="006923BE" w:rsidP="003E71F4">
      <w:pPr>
        <w:tabs>
          <w:tab w:val="left" w:pos="360"/>
        </w:tabs>
        <w:jc w:val="both"/>
        <w:rPr>
          <w:b/>
          <w:sz w:val="18"/>
          <w:lang w:val="ro-RO"/>
        </w:rPr>
        <w:sectPr w:rsidR="006923BE" w:rsidSect="009E6A36"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</w:p>
    <w:p w14:paraId="1A22B12D" w14:textId="77777777" w:rsidR="00067D79" w:rsidRPr="00074942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3FF3BD2D" w14:textId="77777777" w:rsidR="00067D79" w:rsidRPr="00074942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04AD392C" w14:textId="77777777" w:rsidR="00067D79" w:rsidRPr="00074942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29829774" w14:textId="45EB9B48" w:rsidR="00067D79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7AB104FA" w14:textId="7418D344" w:rsidR="00280452" w:rsidRDefault="00280452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776DDFFF" w14:textId="4D37230F" w:rsidR="00280452" w:rsidRDefault="00280452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414D810D" w14:textId="77777777" w:rsidR="00280452" w:rsidRPr="00074942" w:rsidRDefault="00280452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11F91569" w14:textId="77777777" w:rsidR="00067D79" w:rsidRPr="00074942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1BB70F93" w14:textId="77777777" w:rsidR="00F66F07" w:rsidRPr="00074942" w:rsidRDefault="00F66F07" w:rsidP="006F77C7">
      <w:pPr>
        <w:tabs>
          <w:tab w:val="left" w:pos="1701"/>
        </w:tabs>
        <w:jc w:val="both"/>
        <w:rPr>
          <w:b/>
          <w:sz w:val="18"/>
          <w:lang w:val="ro-RO"/>
        </w:rPr>
      </w:pPr>
    </w:p>
    <w:sectPr w:rsidR="00F66F07" w:rsidRPr="00074942" w:rsidSect="009E6A36">
      <w:type w:val="continuous"/>
      <w:pgSz w:w="11906" w:h="16838"/>
      <w:pgMar w:top="1440" w:right="1134" w:bottom="1440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AEBB1" w14:textId="77777777" w:rsidR="00114147" w:rsidRDefault="00114147">
      <w:r>
        <w:separator/>
      </w:r>
    </w:p>
  </w:endnote>
  <w:endnote w:type="continuationSeparator" w:id="0">
    <w:p w14:paraId="21DF5B9F" w14:textId="77777777" w:rsidR="00114147" w:rsidRDefault="00114147">
      <w:r>
        <w:continuationSeparator/>
      </w:r>
    </w:p>
  </w:endnote>
  <w:endnote w:id="1">
    <w:p w14:paraId="2D1B1E1A" w14:textId="68F3D5BA" w:rsidR="0062688E" w:rsidRPr="000A22BA" w:rsidRDefault="0062688E" w:rsidP="0062688E">
      <w:pPr>
        <w:pStyle w:val="EndnoteText"/>
        <w:rPr>
          <w:lang w:val="ro-RO"/>
        </w:rPr>
      </w:pPr>
    </w:p>
    <w:p w14:paraId="3E3CB017" w14:textId="7990F039" w:rsidR="006F77C7" w:rsidRPr="000A22BA" w:rsidRDefault="006F77C7" w:rsidP="00280452">
      <w:pPr>
        <w:pStyle w:val="FootnoteText"/>
        <w:rPr>
          <w:lang w:val="ro-RO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0916B" w14:textId="77777777" w:rsidR="00AD370C" w:rsidRDefault="00AD370C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>
      <w:rPr>
        <w:rStyle w:val="PageNumber"/>
        <w:noProof/>
        <w:szCs w:val="24"/>
      </w:rPr>
      <w:t>1</w:t>
    </w:r>
    <w:r>
      <w:rPr>
        <w:rStyle w:val="PageNumber"/>
        <w:szCs w:val="24"/>
      </w:rPr>
      <w:fldChar w:fldCharType="end"/>
    </w:r>
  </w:p>
  <w:p w14:paraId="4A279B53" w14:textId="77777777" w:rsidR="00AD370C" w:rsidRDefault="00AD370C">
    <w:pPr>
      <w:pStyle w:val="Footer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9DDD3" w14:textId="77777777" w:rsidR="004608BA" w:rsidRDefault="004608B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B6FC996" w14:textId="77777777" w:rsidR="00AD370C" w:rsidRDefault="00AD370C" w:rsidP="004608BA">
    <w:pPr>
      <w:pStyle w:val="Footer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8B44A" w14:textId="77777777" w:rsidR="004608BA" w:rsidRDefault="004608B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0F94271" w14:textId="77777777" w:rsidR="004608BA" w:rsidRDefault="004608B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BA2B2" w14:textId="77777777" w:rsidR="004608BA" w:rsidRDefault="004608B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AD7B1B" w14:textId="77777777" w:rsidR="00AD370C" w:rsidRDefault="00AD37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E1FE6" w14:textId="77777777" w:rsidR="00114147" w:rsidRDefault="00114147">
      <w:r>
        <w:separator/>
      </w:r>
    </w:p>
  </w:footnote>
  <w:footnote w:type="continuationSeparator" w:id="0">
    <w:p w14:paraId="5EC7E3FC" w14:textId="77777777" w:rsidR="00114147" w:rsidRDefault="00114147">
      <w:r>
        <w:continuationSeparator/>
      </w:r>
    </w:p>
  </w:footnote>
  <w:footnote w:id="1">
    <w:p w14:paraId="7D79B881" w14:textId="77777777" w:rsidR="0062688E" w:rsidRPr="000A22BA" w:rsidRDefault="0062688E" w:rsidP="0062688E">
      <w:pPr>
        <w:pStyle w:val="EndnoteText"/>
        <w:rPr>
          <w:sz w:val="18"/>
          <w:szCs w:val="18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0A22BA">
        <w:rPr>
          <w:sz w:val="18"/>
          <w:szCs w:val="18"/>
          <w:lang w:val="ro-RO"/>
        </w:rPr>
        <w:t xml:space="preserve">Informații suplimentare cu privire la scopul procesării datelor personale, ce informații sunt colectate, cine are acces la aceste informații și cum sunt protejate, pot fi găsite la adresa: </w:t>
      </w:r>
    </w:p>
    <w:p w14:paraId="14704A35" w14:textId="41A81F5B" w:rsidR="0062688E" w:rsidRPr="0062688E" w:rsidRDefault="00114147" w:rsidP="0062688E">
      <w:pPr>
        <w:pStyle w:val="FootnoteText"/>
        <w:rPr>
          <w:lang w:val="ro-RO"/>
        </w:rPr>
      </w:pPr>
      <w:hyperlink r:id="rId1" w:history="1">
        <w:r w:rsidR="0062688E" w:rsidRPr="00365400">
          <w:rPr>
            <w:rStyle w:val="Hyperlink"/>
            <w:sz w:val="18"/>
            <w:szCs w:val="18"/>
            <w:lang w:val="ro-RO"/>
          </w:rPr>
          <w:t>https://webgate.ec.europa.eu/erasmus-esc/index/privacy-statement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996E1" w14:textId="77777777" w:rsidR="00AD370C" w:rsidRDefault="00AD370C">
    <w:pPr>
      <w:pStyle w:val="Header"/>
      <w:jc w:val="center"/>
      <w:rPr>
        <w:szCs w:val="24"/>
      </w:rPr>
    </w:pPr>
    <w:r>
      <w:rPr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42AFF" w14:textId="79701627" w:rsidR="00AD370C" w:rsidRPr="009D25F5" w:rsidRDefault="00374785" w:rsidP="00B2155C">
    <w:pPr>
      <w:pStyle w:val="Header"/>
      <w:rPr>
        <w:sz w:val="18"/>
        <w:szCs w:val="18"/>
        <w:lang w:val="en-GB"/>
      </w:rPr>
    </w:pPr>
    <w:r w:rsidRPr="009D25F5">
      <w:rPr>
        <w:sz w:val="18"/>
        <w:szCs w:val="18"/>
        <w:lang w:val="en-GB"/>
      </w:rPr>
      <w:t>GfNA-</w:t>
    </w:r>
    <w:r w:rsidR="00AD370C" w:rsidRPr="009D25F5">
      <w:rPr>
        <w:sz w:val="18"/>
        <w:szCs w:val="18"/>
        <w:lang w:val="en-GB"/>
      </w:rPr>
      <w:t xml:space="preserve">II.8 </w:t>
    </w:r>
    <w:r w:rsidR="009D25F5" w:rsidRPr="009D25F5">
      <w:rPr>
        <w:sz w:val="18"/>
        <w:szCs w:val="18"/>
        <w:lang w:val="en-GB"/>
      </w:rPr>
      <w:t xml:space="preserve">– </w:t>
    </w:r>
    <w:r w:rsidR="00B81D42">
      <w:rPr>
        <w:sz w:val="18"/>
        <w:szCs w:val="18"/>
        <w:lang w:val="en-GB"/>
      </w:rPr>
      <w:t>Erasmus+ p</w:t>
    </w:r>
    <w:r w:rsidR="00D27023" w:rsidRPr="009D25F5">
      <w:rPr>
        <w:sz w:val="18"/>
        <w:szCs w:val="18"/>
        <w:lang w:val="en-GB"/>
      </w:rPr>
      <w:t xml:space="preserve">articipant </w:t>
    </w:r>
    <w:r w:rsidR="00B81D42">
      <w:rPr>
        <w:sz w:val="18"/>
        <w:szCs w:val="18"/>
        <w:lang w:val="en-GB"/>
      </w:rPr>
      <w:t>g</w:t>
    </w:r>
    <w:r w:rsidR="00D27023" w:rsidRPr="009D25F5">
      <w:rPr>
        <w:sz w:val="18"/>
        <w:szCs w:val="18"/>
        <w:lang w:val="en-GB"/>
      </w:rPr>
      <w:t>rant agreement</w:t>
    </w:r>
    <w:r w:rsidR="009D25F5" w:rsidRPr="009D25F5">
      <w:rPr>
        <w:sz w:val="18"/>
        <w:szCs w:val="18"/>
        <w:lang w:val="en-GB"/>
      </w:rPr>
      <w:t xml:space="preserve"> –</w:t>
    </w:r>
    <w:r w:rsidR="00AD370C" w:rsidRPr="009D25F5">
      <w:rPr>
        <w:sz w:val="18"/>
        <w:szCs w:val="18"/>
        <w:lang w:val="en-GB"/>
      </w:rPr>
      <w:t xml:space="preserve"> Studies and traineeships</w:t>
    </w:r>
    <w:r w:rsidR="004C68D5" w:rsidRPr="009D25F5">
      <w:rPr>
        <w:sz w:val="18"/>
        <w:szCs w:val="18"/>
        <w:lang w:val="en-GB"/>
      </w:rPr>
      <w:t xml:space="preserve"> (KA131</w:t>
    </w:r>
    <w:r w:rsidR="00B81D42">
      <w:rPr>
        <w:sz w:val="18"/>
        <w:szCs w:val="18"/>
        <w:lang w:val="en-GB"/>
      </w:rPr>
      <w:t>-HED</w:t>
    </w:r>
    <w:r w:rsidR="004C68D5" w:rsidRPr="009D25F5">
      <w:rPr>
        <w:sz w:val="18"/>
        <w:szCs w:val="18"/>
        <w:lang w:val="en-GB"/>
      </w:rPr>
      <w:t>)</w:t>
    </w:r>
    <w:r w:rsidR="00AD370C" w:rsidRPr="009D25F5">
      <w:rPr>
        <w:sz w:val="18"/>
        <w:szCs w:val="18"/>
        <w:lang w:val="en-GB"/>
      </w:rPr>
      <w:t xml:space="preserve"> – 20</w:t>
    </w:r>
    <w:r w:rsidR="008F621F" w:rsidRPr="009D25F5">
      <w:rPr>
        <w:sz w:val="18"/>
        <w:szCs w:val="18"/>
        <w:lang w:val="en-GB"/>
      </w:rPr>
      <w:t>2</w:t>
    </w:r>
    <w:r w:rsidR="00563015">
      <w:rPr>
        <w:sz w:val="18"/>
        <w:szCs w:val="18"/>
        <w:lang w:val="en-GB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EB9CF" w14:textId="77777777" w:rsidR="00AD370C" w:rsidRPr="00FE149C" w:rsidRDefault="00AD370C" w:rsidP="00FE14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8B461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E7B80"/>
    <w:multiLevelType w:val="hybridMultilevel"/>
    <w:tmpl w:val="A74ECCC8"/>
    <w:lvl w:ilvl="0" w:tplc="5780410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C1F4C"/>
    <w:multiLevelType w:val="multilevel"/>
    <w:tmpl w:val="C0F297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53192319"/>
    <w:multiLevelType w:val="multilevel"/>
    <w:tmpl w:val="17C2BC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5ABA55AC"/>
    <w:multiLevelType w:val="multilevel"/>
    <w:tmpl w:val="E4BED7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2" w15:restartNumberingAfterBreak="0">
    <w:nsid w:val="5C877D3D"/>
    <w:multiLevelType w:val="hybridMultilevel"/>
    <w:tmpl w:val="A838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8E1D4B"/>
    <w:multiLevelType w:val="hybridMultilevel"/>
    <w:tmpl w:val="1FEE4B74"/>
    <w:lvl w:ilvl="0" w:tplc="D2E064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0"/>
  </w:num>
  <w:num w:numId="9">
    <w:abstractNumId w:val="6"/>
  </w:num>
  <w:num w:numId="10">
    <w:abstractNumId w:val="14"/>
  </w:num>
  <w:num w:numId="11">
    <w:abstractNumId w:val="9"/>
  </w:num>
  <w:num w:numId="12">
    <w:abstractNumId w:val="10"/>
  </w:num>
  <w:num w:numId="13">
    <w:abstractNumId w:val="12"/>
  </w:num>
  <w:num w:numId="14">
    <w:abstractNumId w:val="11"/>
  </w:num>
  <w:num w:numId="1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3E25"/>
    <w:rsid w:val="00000F8E"/>
    <w:rsid w:val="00001DDA"/>
    <w:rsid w:val="00010742"/>
    <w:rsid w:val="000121C3"/>
    <w:rsid w:val="00012759"/>
    <w:rsid w:val="0002286B"/>
    <w:rsid w:val="00023E86"/>
    <w:rsid w:val="00023F60"/>
    <w:rsid w:val="000247F6"/>
    <w:rsid w:val="00026A5D"/>
    <w:rsid w:val="00030228"/>
    <w:rsid w:val="00030C67"/>
    <w:rsid w:val="000342C3"/>
    <w:rsid w:val="00034F7C"/>
    <w:rsid w:val="00036FA6"/>
    <w:rsid w:val="00037462"/>
    <w:rsid w:val="000407E0"/>
    <w:rsid w:val="00040EC0"/>
    <w:rsid w:val="00041F99"/>
    <w:rsid w:val="000438CB"/>
    <w:rsid w:val="0004502A"/>
    <w:rsid w:val="00045C16"/>
    <w:rsid w:val="00046156"/>
    <w:rsid w:val="00046D2E"/>
    <w:rsid w:val="00047CBC"/>
    <w:rsid w:val="000513CB"/>
    <w:rsid w:val="0005333C"/>
    <w:rsid w:val="000565D0"/>
    <w:rsid w:val="00057D28"/>
    <w:rsid w:val="000610C4"/>
    <w:rsid w:val="00065470"/>
    <w:rsid w:val="0006734A"/>
    <w:rsid w:val="00067D79"/>
    <w:rsid w:val="00067DF7"/>
    <w:rsid w:val="000736E6"/>
    <w:rsid w:val="0007424F"/>
    <w:rsid w:val="00074942"/>
    <w:rsid w:val="000762E3"/>
    <w:rsid w:val="000771D1"/>
    <w:rsid w:val="00081CC3"/>
    <w:rsid w:val="00082F67"/>
    <w:rsid w:val="0008321F"/>
    <w:rsid w:val="00083486"/>
    <w:rsid w:val="00083D15"/>
    <w:rsid w:val="000854CA"/>
    <w:rsid w:val="0008622F"/>
    <w:rsid w:val="000866EE"/>
    <w:rsid w:val="00090BA5"/>
    <w:rsid w:val="00090DDB"/>
    <w:rsid w:val="000912BD"/>
    <w:rsid w:val="00093808"/>
    <w:rsid w:val="00096383"/>
    <w:rsid w:val="000A02E7"/>
    <w:rsid w:val="000A22BA"/>
    <w:rsid w:val="000A2944"/>
    <w:rsid w:val="000A433F"/>
    <w:rsid w:val="000A47CE"/>
    <w:rsid w:val="000A7007"/>
    <w:rsid w:val="000A7CB2"/>
    <w:rsid w:val="000B2242"/>
    <w:rsid w:val="000B2C6A"/>
    <w:rsid w:val="000B3D42"/>
    <w:rsid w:val="000B4487"/>
    <w:rsid w:val="000B4554"/>
    <w:rsid w:val="000B472C"/>
    <w:rsid w:val="000B7940"/>
    <w:rsid w:val="000B7A89"/>
    <w:rsid w:val="000C2287"/>
    <w:rsid w:val="000C27B5"/>
    <w:rsid w:val="000C27BD"/>
    <w:rsid w:val="000C2D77"/>
    <w:rsid w:val="000C4657"/>
    <w:rsid w:val="000C50C7"/>
    <w:rsid w:val="000C5395"/>
    <w:rsid w:val="000C5FD8"/>
    <w:rsid w:val="000C6290"/>
    <w:rsid w:val="000C7B58"/>
    <w:rsid w:val="000C7D70"/>
    <w:rsid w:val="000D0236"/>
    <w:rsid w:val="000D2182"/>
    <w:rsid w:val="000D29E4"/>
    <w:rsid w:val="000D4B05"/>
    <w:rsid w:val="000D6CCA"/>
    <w:rsid w:val="000E092B"/>
    <w:rsid w:val="000E29CC"/>
    <w:rsid w:val="000E4ABE"/>
    <w:rsid w:val="000E502A"/>
    <w:rsid w:val="000E7625"/>
    <w:rsid w:val="000F1616"/>
    <w:rsid w:val="000F1D76"/>
    <w:rsid w:val="00100991"/>
    <w:rsid w:val="001011E6"/>
    <w:rsid w:val="001015CE"/>
    <w:rsid w:val="00105F02"/>
    <w:rsid w:val="00107319"/>
    <w:rsid w:val="00111AB9"/>
    <w:rsid w:val="00112729"/>
    <w:rsid w:val="00112B59"/>
    <w:rsid w:val="00113165"/>
    <w:rsid w:val="00114147"/>
    <w:rsid w:val="001146B7"/>
    <w:rsid w:val="00114C30"/>
    <w:rsid w:val="00117A3E"/>
    <w:rsid w:val="00117F85"/>
    <w:rsid w:val="00126666"/>
    <w:rsid w:val="0012752C"/>
    <w:rsid w:val="00127D9B"/>
    <w:rsid w:val="00133E17"/>
    <w:rsid w:val="00134D7D"/>
    <w:rsid w:val="00136B3A"/>
    <w:rsid w:val="00137EB2"/>
    <w:rsid w:val="0014026B"/>
    <w:rsid w:val="00141294"/>
    <w:rsid w:val="001412B6"/>
    <w:rsid w:val="00144BC3"/>
    <w:rsid w:val="00151015"/>
    <w:rsid w:val="0015316E"/>
    <w:rsid w:val="00153C54"/>
    <w:rsid w:val="00154C05"/>
    <w:rsid w:val="00155630"/>
    <w:rsid w:val="00161FE9"/>
    <w:rsid w:val="00162B2C"/>
    <w:rsid w:val="00164411"/>
    <w:rsid w:val="00164A3F"/>
    <w:rsid w:val="001651E3"/>
    <w:rsid w:val="00165914"/>
    <w:rsid w:val="00165BEB"/>
    <w:rsid w:val="00165EEA"/>
    <w:rsid w:val="001669E0"/>
    <w:rsid w:val="00173F1A"/>
    <w:rsid w:val="0017725B"/>
    <w:rsid w:val="00177544"/>
    <w:rsid w:val="001776D8"/>
    <w:rsid w:val="00183642"/>
    <w:rsid w:val="001870B5"/>
    <w:rsid w:val="0018774B"/>
    <w:rsid w:val="00190898"/>
    <w:rsid w:val="00191C6F"/>
    <w:rsid w:val="001936BE"/>
    <w:rsid w:val="001941B7"/>
    <w:rsid w:val="0019426C"/>
    <w:rsid w:val="00195149"/>
    <w:rsid w:val="00195F7E"/>
    <w:rsid w:val="00196285"/>
    <w:rsid w:val="00196965"/>
    <w:rsid w:val="001A019B"/>
    <w:rsid w:val="001A0C20"/>
    <w:rsid w:val="001A144A"/>
    <w:rsid w:val="001A34D2"/>
    <w:rsid w:val="001A4927"/>
    <w:rsid w:val="001A4D06"/>
    <w:rsid w:val="001A60DE"/>
    <w:rsid w:val="001A75C7"/>
    <w:rsid w:val="001A7791"/>
    <w:rsid w:val="001B0D5D"/>
    <w:rsid w:val="001B1BEF"/>
    <w:rsid w:val="001B253D"/>
    <w:rsid w:val="001B348F"/>
    <w:rsid w:val="001B369E"/>
    <w:rsid w:val="001B4BCE"/>
    <w:rsid w:val="001B7C36"/>
    <w:rsid w:val="001C03FA"/>
    <w:rsid w:val="001C0C62"/>
    <w:rsid w:val="001C10CB"/>
    <w:rsid w:val="001C13AF"/>
    <w:rsid w:val="001C22C7"/>
    <w:rsid w:val="001C23A9"/>
    <w:rsid w:val="001C359A"/>
    <w:rsid w:val="001C4DD5"/>
    <w:rsid w:val="001C50DB"/>
    <w:rsid w:val="001C5BA4"/>
    <w:rsid w:val="001C7D24"/>
    <w:rsid w:val="001D1156"/>
    <w:rsid w:val="001D2957"/>
    <w:rsid w:val="001D3D5A"/>
    <w:rsid w:val="001D3EBE"/>
    <w:rsid w:val="001D5160"/>
    <w:rsid w:val="001E1465"/>
    <w:rsid w:val="001E21D0"/>
    <w:rsid w:val="001E2F88"/>
    <w:rsid w:val="001E4194"/>
    <w:rsid w:val="001E44FB"/>
    <w:rsid w:val="001E6D55"/>
    <w:rsid w:val="001E7774"/>
    <w:rsid w:val="001E7D9A"/>
    <w:rsid w:val="001F0773"/>
    <w:rsid w:val="001F1887"/>
    <w:rsid w:val="001F3690"/>
    <w:rsid w:val="001F4AE7"/>
    <w:rsid w:val="001F6210"/>
    <w:rsid w:val="0020039C"/>
    <w:rsid w:val="00203C58"/>
    <w:rsid w:val="00203CBB"/>
    <w:rsid w:val="00204E80"/>
    <w:rsid w:val="00205935"/>
    <w:rsid w:val="00207117"/>
    <w:rsid w:val="002073C4"/>
    <w:rsid w:val="00207BD3"/>
    <w:rsid w:val="002106F4"/>
    <w:rsid w:val="00210F72"/>
    <w:rsid w:val="002125B3"/>
    <w:rsid w:val="00212834"/>
    <w:rsid w:val="00213DE4"/>
    <w:rsid w:val="00217D88"/>
    <w:rsid w:val="00222A10"/>
    <w:rsid w:val="00224331"/>
    <w:rsid w:val="0022437F"/>
    <w:rsid w:val="00225748"/>
    <w:rsid w:val="00226F95"/>
    <w:rsid w:val="0023099B"/>
    <w:rsid w:val="002314D6"/>
    <w:rsid w:val="00231FF3"/>
    <w:rsid w:val="00232198"/>
    <w:rsid w:val="00232886"/>
    <w:rsid w:val="00233226"/>
    <w:rsid w:val="00234A76"/>
    <w:rsid w:val="002366EF"/>
    <w:rsid w:val="0023790E"/>
    <w:rsid w:val="00240F5F"/>
    <w:rsid w:val="00244687"/>
    <w:rsid w:val="0024663B"/>
    <w:rsid w:val="002467E1"/>
    <w:rsid w:val="00246E6D"/>
    <w:rsid w:val="00251990"/>
    <w:rsid w:val="002527AA"/>
    <w:rsid w:val="00252E1E"/>
    <w:rsid w:val="00254A5F"/>
    <w:rsid w:val="002566B3"/>
    <w:rsid w:val="002570DE"/>
    <w:rsid w:val="0026242A"/>
    <w:rsid w:val="00262A1F"/>
    <w:rsid w:val="00263097"/>
    <w:rsid w:val="00263180"/>
    <w:rsid w:val="00265358"/>
    <w:rsid w:val="00266434"/>
    <w:rsid w:val="00267611"/>
    <w:rsid w:val="002714DF"/>
    <w:rsid w:val="00271A7D"/>
    <w:rsid w:val="00273228"/>
    <w:rsid w:val="0027564B"/>
    <w:rsid w:val="0027600F"/>
    <w:rsid w:val="0027675B"/>
    <w:rsid w:val="00280452"/>
    <w:rsid w:val="002817C0"/>
    <w:rsid w:val="00281F4C"/>
    <w:rsid w:val="00282AAC"/>
    <w:rsid w:val="00282D8C"/>
    <w:rsid w:val="0028329F"/>
    <w:rsid w:val="002833DB"/>
    <w:rsid w:val="0028373A"/>
    <w:rsid w:val="00284AC1"/>
    <w:rsid w:val="00285879"/>
    <w:rsid w:val="00285BA8"/>
    <w:rsid w:val="00286FCA"/>
    <w:rsid w:val="00287457"/>
    <w:rsid w:val="00287AB2"/>
    <w:rsid w:val="002964BB"/>
    <w:rsid w:val="00296A2C"/>
    <w:rsid w:val="00296C30"/>
    <w:rsid w:val="002A2702"/>
    <w:rsid w:val="002A339D"/>
    <w:rsid w:val="002A586A"/>
    <w:rsid w:val="002B1D31"/>
    <w:rsid w:val="002B27D9"/>
    <w:rsid w:val="002B2D4B"/>
    <w:rsid w:val="002B3478"/>
    <w:rsid w:val="002B4D6A"/>
    <w:rsid w:val="002B5140"/>
    <w:rsid w:val="002B6331"/>
    <w:rsid w:val="002C1416"/>
    <w:rsid w:val="002C1A43"/>
    <w:rsid w:val="002C1CF6"/>
    <w:rsid w:val="002C24E2"/>
    <w:rsid w:val="002C2C88"/>
    <w:rsid w:val="002C4DC2"/>
    <w:rsid w:val="002C5586"/>
    <w:rsid w:val="002C5B0F"/>
    <w:rsid w:val="002C6C96"/>
    <w:rsid w:val="002C6DB6"/>
    <w:rsid w:val="002D015C"/>
    <w:rsid w:val="002D5812"/>
    <w:rsid w:val="002D5E66"/>
    <w:rsid w:val="002D5F89"/>
    <w:rsid w:val="002D5FD9"/>
    <w:rsid w:val="002D6671"/>
    <w:rsid w:val="002D7C27"/>
    <w:rsid w:val="002E2420"/>
    <w:rsid w:val="002E24F7"/>
    <w:rsid w:val="002E3CBB"/>
    <w:rsid w:val="002E3DAE"/>
    <w:rsid w:val="002F1369"/>
    <w:rsid w:val="002F3579"/>
    <w:rsid w:val="002F439C"/>
    <w:rsid w:val="002F4CAF"/>
    <w:rsid w:val="002F6C60"/>
    <w:rsid w:val="003034A6"/>
    <w:rsid w:val="0030545C"/>
    <w:rsid w:val="003106EC"/>
    <w:rsid w:val="003111BF"/>
    <w:rsid w:val="00312DBD"/>
    <w:rsid w:val="00313A00"/>
    <w:rsid w:val="00313A99"/>
    <w:rsid w:val="003149AE"/>
    <w:rsid w:val="00314AAF"/>
    <w:rsid w:val="0031547F"/>
    <w:rsid w:val="00320943"/>
    <w:rsid w:val="00321488"/>
    <w:rsid w:val="003228EA"/>
    <w:rsid w:val="00324ED3"/>
    <w:rsid w:val="003254F0"/>
    <w:rsid w:val="00327163"/>
    <w:rsid w:val="00327246"/>
    <w:rsid w:val="00327CCD"/>
    <w:rsid w:val="00331E41"/>
    <w:rsid w:val="00332489"/>
    <w:rsid w:val="00332F89"/>
    <w:rsid w:val="003337AD"/>
    <w:rsid w:val="00335623"/>
    <w:rsid w:val="00337E06"/>
    <w:rsid w:val="00341429"/>
    <w:rsid w:val="003415BB"/>
    <w:rsid w:val="00342C98"/>
    <w:rsid w:val="00342D4B"/>
    <w:rsid w:val="00342DA0"/>
    <w:rsid w:val="00343276"/>
    <w:rsid w:val="0034377E"/>
    <w:rsid w:val="003456F2"/>
    <w:rsid w:val="00345899"/>
    <w:rsid w:val="00346DB9"/>
    <w:rsid w:val="003479BD"/>
    <w:rsid w:val="00352043"/>
    <w:rsid w:val="00352C55"/>
    <w:rsid w:val="00352F25"/>
    <w:rsid w:val="00353ED3"/>
    <w:rsid w:val="00354C9C"/>
    <w:rsid w:val="0035652B"/>
    <w:rsid w:val="0035677D"/>
    <w:rsid w:val="00357A7B"/>
    <w:rsid w:val="00360E25"/>
    <w:rsid w:val="00361045"/>
    <w:rsid w:val="003625D4"/>
    <w:rsid w:val="00365400"/>
    <w:rsid w:val="00365B2F"/>
    <w:rsid w:val="003664C7"/>
    <w:rsid w:val="00366B39"/>
    <w:rsid w:val="00366E7B"/>
    <w:rsid w:val="003707EE"/>
    <w:rsid w:val="00371629"/>
    <w:rsid w:val="0037251E"/>
    <w:rsid w:val="00372F9E"/>
    <w:rsid w:val="00373085"/>
    <w:rsid w:val="00374255"/>
    <w:rsid w:val="00374684"/>
    <w:rsid w:val="00374785"/>
    <w:rsid w:val="0038107B"/>
    <w:rsid w:val="00381B58"/>
    <w:rsid w:val="00381E9F"/>
    <w:rsid w:val="003834FE"/>
    <w:rsid w:val="00383559"/>
    <w:rsid w:val="003838E2"/>
    <w:rsid w:val="00387C4F"/>
    <w:rsid w:val="00390E10"/>
    <w:rsid w:val="0039138E"/>
    <w:rsid w:val="00392103"/>
    <w:rsid w:val="00393CC6"/>
    <w:rsid w:val="00395156"/>
    <w:rsid w:val="00395A32"/>
    <w:rsid w:val="0039683B"/>
    <w:rsid w:val="003A07D2"/>
    <w:rsid w:val="003A17AC"/>
    <w:rsid w:val="003A408F"/>
    <w:rsid w:val="003A428E"/>
    <w:rsid w:val="003A7834"/>
    <w:rsid w:val="003B0E39"/>
    <w:rsid w:val="003B249D"/>
    <w:rsid w:val="003B2A22"/>
    <w:rsid w:val="003B7EDD"/>
    <w:rsid w:val="003C0284"/>
    <w:rsid w:val="003C54B3"/>
    <w:rsid w:val="003C7345"/>
    <w:rsid w:val="003C7DEE"/>
    <w:rsid w:val="003C7EA5"/>
    <w:rsid w:val="003D0C75"/>
    <w:rsid w:val="003D1619"/>
    <w:rsid w:val="003D1CE5"/>
    <w:rsid w:val="003D25F5"/>
    <w:rsid w:val="003D33EC"/>
    <w:rsid w:val="003D36B9"/>
    <w:rsid w:val="003D493D"/>
    <w:rsid w:val="003D60FB"/>
    <w:rsid w:val="003D6731"/>
    <w:rsid w:val="003D72DC"/>
    <w:rsid w:val="003E0F8A"/>
    <w:rsid w:val="003E13DC"/>
    <w:rsid w:val="003E19E4"/>
    <w:rsid w:val="003E1E00"/>
    <w:rsid w:val="003E2D03"/>
    <w:rsid w:val="003E5095"/>
    <w:rsid w:val="003E5234"/>
    <w:rsid w:val="003E71F4"/>
    <w:rsid w:val="003F15E5"/>
    <w:rsid w:val="003F2CF2"/>
    <w:rsid w:val="00400C14"/>
    <w:rsid w:val="004016AB"/>
    <w:rsid w:val="00401A4E"/>
    <w:rsid w:val="00402B4A"/>
    <w:rsid w:val="00402E5A"/>
    <w:rsid w:val="0040493A"/>
    <w:rsid w:val="00405B0F"/>
    <w:rsid w:val="00406A8F"/>
    <w:rsid w:val="00407F54"/>
    <w:rsid w:val="00410D9B"/>
    <w:rsid w:val="0041156C"/>
    <w:rsid w:val="00412CD1"/>
    <w:rsid w:val="004163A6"/>
    <w:rsid w:val="00416966"/>
    <w:rsid w:val="00421299"/>
    <w:rsid w:val="0042197C"/>
    <w:rsid w:val="004238DE"/>
    <w:rsid w:val="0042494E"/>
    <w:rsid w:val="0042577D"/>
    <w:rsid w:val="00425F38"/>
    <w:rsid w:val="00426592"/>
    <w:rsid w:val="00427EAF"/>
    <w:rsid w:val="00431D16"/>
    <w:rsid w:val="00434A57"/>
    <w:rsid w:val="00436EF6"/>
    <w:rsid w:val="00436EFB"/>
    <w:rsid w:val="00437077"/>
    <w:rsid w:val="00440189"/>
    <w:rsid w:val="00441155"/>
    <w:rsid w:val="004414B6"/>
    <w:rsid w:val="00442051"/>
    <w:rsid w:val="0044285E"/>
    <w:rsid w:val="00444345"/>
    <w:rsid w:val="00447E29"/>
    <w:rsid w:val="00447FC6"/>
    <w:rsid w:val="0045023F"/>
    <w:rsid w:val="00450DFD"/>
    <w:rsid w:val="00450F34"/>
    <w:rsid w:val="00451F23"/>
    <w:rsid w:val="0045404C"/>
    <w:rsid w:val="004556C2"/>
    <w:rsid w:val="00455D86"/>
    <w:rsid w:val="0045785E"/>
    <w:rsid w:val="004608BA"/>
    <w:rsid w:val="0046560C"/>
    <w:rsid w:val="004675C1"/>
    <w:rsid w:val="00467A70"/>
    <w:rsid w:val="00470AE7"/>
    <w:rsid w:val="0047325C"/>
    <w:rsid w:val="00473588"/>
    <w:rsid w:val="004738A7"/>
    <w:rsid w:val="004749DC"/>
    <w:rsid w:val="00475044"/>
    <w:rsid w:val="00476052"/>
    <w:rsid w:val="00476279"/>
    <w:rsid w:val="00476350"/>
    <w:rsid w:val="00476CE8"/>
    <w:rsid w:val="0047783A"/>
    <w:rsid w:val="00477C22"/>
    <w:rsid w:val="00480BFD"/>
    <w:rsid w:val="00480CD6"/>
    <w:rsid w:val="00482124"/>
    <w:rsid w:val="004826FD"/>
    <w:rsid w:val="00482950"/>
    <w:rsid w:val="0048427B"/>
    <w:rsid w:val="0048452C"/>
    <w:rsid w:val="00487A4C"/>
    <w:rsid w:val="004911F0"/>
    <w:rsid w:val="00491D00"/>
    <w:rsid w:val="00492BC1"/>
    <w:rsid w:val="00493057"/>
    <w:rsid w:val="0049320D"/>
    <w:rsid w:val="00495BD3"/>
    <w:rsid w:val="00495F57"/>
    <w:rsid w:val="004963FB"/>
    <w:rsid w:val="0049724A"/>
    <w:rsid w:val="004A0AF4"/>
    <w:rsid w:val="004A23BF"/>
    <w:rsid w:val="004A4617"/>
    <w:rsid w:val="004A773E"/>
    <w:rsid w:val="004A7938"/>
    <w:rsid w:val="004B02FD"/>
    <w:rsid w:val="004B05DE"/>
    <w:rsid w:val="004B15AC"/>
    <w:rsid w:val="004B1997"/>
    <w:rsid w:val="004B28B8"/>
    <w:rsid w:val="004B49BE"/>
    <w:rsid w:val="004B5347"/>
    <w:rsid w:val="004B7429"/>
    <w:rsid w:val="004C0E37"/>
    <w:rsid w:val="004C30F7"/>
    <w:rsid w:val="004C3132"/>
    <w:rsid w:val="004C32C0"/>
    <w:rsid w:val="004C332D"/>
    <w:rsid w:val="004C4E6D"/>
    <w:rsid w:val="004C64D5"/>
    <w:rsid w:val="004C68D5"/>
    <w:rsid w:val="004D0FFE"/>
    <w:rsid w:val="004D16F1"/>
    <w:rsid w:val="004D7819"/>
    <w:rsid w:val="004E17F6"/>
    <w:rsid w:val="004E19BA"/>
    <w:rsid w:val="004E346E"/>
    <w:rsid w:val="004E3FB8"/>
    <w:rsid w:val="004E4E61"/>
    <w:rsid w:val="004E678E"/>
    <w:rsid w:val="004E76D6"/>
    <w:rsid w:val="004E7B93"/>
    <w:rsid w:val="004F3DA5"/>
    <w:rsid w:val="004F5764"/>
    <w:rsid w:val="004F6A0D"/>
    <w:rsid w:val="004F7B68"/>
    <w:rsid w:val="00501969"/>
    <w:rsid w:val="00503454"/>
    <w:rsid w:val="00504057"/>
    <w:rsid w:val="00505506"/>
    <w:rsid w:val="00505C4D"/>
    <w:rsid w:val="00505F02"/>
    <w:rsid w:val="005109E3"/>
    <w:rsid w:val="00511293"/>
    <w:rsid w:val="005112FF"/>
    <w:rsid w:val="0051193A"/>
    <w:rsid w:val="00511A69"/>
    <w:rsid w:val="005125A2"/>
    <w:rsid w:val="00513569"/>
    <w:rsid w:val="00514C5E"/>
    <w:rsid w:val="0051558E"/>
    <w:rsid w:val="00516727"/>
    <w:rsid w:val="00517E2E"/>
    <w:rsid w:val="00521001"/>
    <w:rsid w:val="00522CD5"/>
    <w:rsid w:val="0052420D"/>
    <w:rsid w:val="00524405"/>
    <w:rsid w:val="0053072F"/>
    <w:rsid w:val="0053707B"/>
    <w:rsid w:val="005375E8"/>
    <w:rsid w:val="0054105E"/>
    <w:rsid w:val="005413BB"/>
    <w:rsid w:val="00541EDA"/>
    <w:rsid w:val="0054215F"/>
    <w:rsid w:val="005429EF"/>
    <w:rsid w:val="00542C65"/>
    <w:rsid w:val="00543E17"/>
    <w:rsid w:val="00545124"/>
    <w:rsid w:val="005452A3"/>
    <w:rsid w:val="00545C01"/>
    <w:rsid w:val="00547425"/>
    <w:rsid w:val="00550D48"/>
    <w:rsid w:val="005514ED"/>
    <w:rsid w:val="00551770"/>
    <w:rsid w:val="00552560"/>
    <w:rsid w:val="00554628"/>
    <w:rsid w:val="00555482"/>
    <w:rsid w:val="0056015A"/>
    <w:rsid w:val="005602CE"/>
    <w:rsid w:val="00560B13"/>
    <w:rsid w:val="00563015"/>
    <w:rsid w:val="0056361B"/>
    <w:rsid w:val="005638F7"/>
    <w:rsid w:val="00563976"/>
    <w:rsid w:val="00564B49"/>
    <w:rsid w:val="00565025"/>
    <w:rsid w:val="00567F0A"/>
    <w:rsid w:val="00570CE0"/>
    <w:rsid w:val="00570F3C"/>
    <w:rsid w:val="00571C12"/>
    <w:rsid w:val="00572206"/>
    <w:rsid w:val="005735D7"/>
    <w:rsid w:val="00574E13"/>
    <w:rsid w:val="005813D8"/>
    <w:rsid w:val="00583A4B"/>
    <w:rsid w:val="00583BBC"/>
    <w:rsid w:val="00586104"/>
    <w:rsid w:val="0058647D"/>
    <w:rsid w:val="00586808"/>
    <w:rsid w:val="00586C78"/>
    <w:rsid w:val="0058729F"/>
    <w:rsid w:val="005931B9"/>
    <w:rsid w:val="005944CE"/>
    <w:rsid w:val="00594C90"/>
    <w:rsid w:val="00597E9F"/>
    <w:rsid w:val="005A42FA"/>
    <w:rsid w:val="005A5156"/>
    <w:rsid w:val="005A573E"/>
    <w:rsid w:val="005A5C62"/>
    <w:rsid w:val="005A5E4E"/>
    <w:rsid w:val="005A6369"/>
    <w:rsid w:val="005A7559"/>
    <w:rsid w:val="005B0D5C"/>
    <w:rsid w:val="005B3521"/>
    <w:rsid w:val="005B425F"/>
    <w:rsid w:val="005B70D1"/>
    <w:rsid w:val="005B71A9"/>
    <w:rsid w:val="005B74A0"/>
    <w:rsid w:val="005C0277"/>
    <w:rsid w:val="005C1D5A"/>
    <w:rsid w:val="005C2C53"/>
    <w:rsid w:val="005C7136"/>
    <w:rsid w:val="005C78C2"/>
    <w:rsid w:val="005C7E01"/>
    <w:rsid w:val="005D0AFF"/>
    <w:rsid w:val="005D326A"/>
    <w:rsid w:val="005D53D1"/>
    <w:rsid w:val="005D543D"/>
    <w:rsid w:val="005D5473"/>
    <w:rsid w:val="005D5E18"/>
    <w:rsid w:val="005D5E41"/>
    <w:rsid w:val="005D65FD"/>
    <w:rsid w:val="005E0B96"/>
    <w:rsid w:val="005E10A2"/>
    <w:rsid w:val="005E17D7"/>
    <w:rsid w:val="005E1E34"/>
    <w:rsid w:val="005E3617"/>
    <w:rsid w:val="005E412F"/>
    <w:rsid w:val="005E469D"/>
    <w:rsid w:val="005E4A67"/>
    <w:rsid w:val="005E6AEF"/>
    <w:rsid w:val="005F4F64"/>
    <w:rsid w:val="005F56D7"/>
    <w:rsid w:val="005F5D44"/>
    <w:rsid w:val="005F722D"/>
    <w:rsid w:val="005F7658"/>
    <w:rsid w:val="005F77D3"/>
    <w:rsid w:val="00600CB3"/>
    <w:rsid w:val="00600FD4"/>
    <w:rsid w:val="00602C59"/>
    <w:rsid w:val="00605365"/>
    <w:rsid w:val="00605BF9"/>
    <w:rsid w:val="00605E07"/>
    <w:rsid w:val="00606B43"/>
    <w:rsid w:val="00606B60"/>
    <w:rsid w:val="00607351"/>
    <w:rsid w:val="00607597"/>
    <w:rsid w:val="00607E3F"/>
    <w:rsid w:val="0061358E"/>
    <w:rsid w:val="00617DEE"/>
    <w:rsid w:val="00621DE5"/>
    <w:rsid w:val="00622AB7"/>
    <w:rsid w:val="006254B7"/>
    <w:rsid w:val="00625DE5"/>
    <w:rsid w:val="0062688E"/>
    <w:rsid w:val="00626B93"/>
    <w:rsid w:val="00630EC2"/>
    <w:rsid w:val="00631BEF"/>
    <w:rsid w:val="0063312D"/>
    <w:rsid w:val="00634031"/>
    <w:rsid w:val="00635296"/>
    <w:rsid w:val="006410BB"/>
    <w:rsid w:val="006444EB"/>
    <w:rsid w:val="0064462C"/>
    <w:rsid w:val="00644EEB"/>
    <w:rsid w:val="00645A28"/>
    <w:rsid w:val="00645F3B"/>
    <w:rsid w:val="00646542"/>
    <w:rsid w:val="00646D58"/>
    <w:rsid w:val="00646E04"/>
    <w:rsid w:val="0065081D"/>
    <w:rsid w:val="006516F6"/>
    <w:rsid w:val="0065664B"/>
    <w:rsid w:val="006602AE"/>
    <w:rsid w:val="006620C8"/>
    <w:rsid w:val="0066219B"/>
    <w:rsid w:val="00663493"/>
    <w:rsid w:val="006638F5"/>
    <w:rsid w:val="00663F40"/>
    <w:rsid w:val="0066654B"/>
    <w:rsid w:val="00667CAF"/>
    <w:rsid w:val="00671045"/>
    <w:rsid w:val="006720F0"/>
    <w:rsid w:val="0067287F"/>
    <w:rsid w:val="00672A51"/>
    <w:rsid w:val="0067449C"/>
    <w:rsid w:val="00674626"/>
    <w:rsid w:val="006747BC"/>
    <w:rsid w:val="006759F1"/>
    <w:rsid w:val="00676978"/>
    <w:rsid w:val="00681D8A"/>
    <w:rsid w:val="00683F79"/>
    <w:rsid w:val="0068473E"/>
    <w:rsid w:val="00684B94"/>
    <w:rsid w:val="006851AF"/>
    <w:rsid w:val="00685227"/>
    <w:rsid w:val="006852B7"/>
    <w:rsid w:val="00685E8C"/>
    <w:rsid w:val="006870E0"/>
    <w:rsid w:val="006876F8"/>
    <w:rsid w:val="006923BE"/>
    <w:rsid w:val="0069379A"/>
    <w:rsid w:val="00695061"/>
    <w:rsid w:val="006A4001"/>
    <w:rsid w:val="006A5D6E"/>
    <w:rsid w:val="006A65A9"/>
    <w:rsid w:val="006A7FC4"/>
    <w:rsid w:val="006B136B"/>
    <w:rsid w:val="006B3147"/>
    <w:rsid w:val="006B3CFF"/>
    <w:rsid w:val="006B4013"/>
    <w:rsid w:val="006B72EA"/>
    <w:rsid w:val="006B76CA"/>
    <w:rsid w:val="006B798C"/>
    <w:rsid w:val="006C29B4"/>
    <w:rsid w:val="006C2F7B"/>
    <w:rsid w:val="006C30D8"/>
    <w:rsid w:val="006C34D2"/>
    <w:rsid w:val="006C415B"/>
    <w:rsid w:val="006C6B7E"/>
    <w:rsid w:val="006D0484"/>
    <w:rsid w:val="006D0955"/>
    <w:rsid w:val="006D1ECB"/>
    <w:rsid w:val="006D401C"/>
    <w:rsid w:val="006D4060"/>
    <w:rsid w:val="006D4725"/>
    <w:rsid w:val="006D6268"/>
    <w:rsid w:val="006D68D8"/>
    <w:rsid w:val="006D6AD6"/>
    <w:rsid w:val="006D6FC7"/>
    <w:rsid w:val="006E02F2"/>
    <w:rsid w:val="006E1F01"/>
    <w:rsid w:val="006E3499"/>
    <w:rsid w:val="006E3CFC"/>
    <w:rsid w:val="006E564F"/>
    <w:rsid w:val="006F2A91"/>
    <w:rsid w:val="006F300E"/>
    <w:rsid w:val="006F3FB7"/>
    <w:rsid w:val="006F4714"/>
    <w:rsid w:val="006F52F1"/>
    <w:rsid w:val="006F546E"/>
    <w:rsid w:val="006F6F27"/>
    <w:rsid w:val="006F77C7"/>
    <w:rsid w:val="00700601"/>
    <w:rsid w:val="0070133A"/>
    <w:rsid w:val="00701486"/>
    <w:rsid w:val="00704355"/>
    <w:rsid w:val="00706D64"/>
    <w:rsid w:val="00707009"/>
    <w:rsid w:val="00712CFB"/>
    <w:rsid w:val="00716A36"/>
    <w:rsid w:val="00717E5C"/>
    <w:rsid w:val="007214C1"/>
    <w:rsid w:val="0072221F"/>
    <w:rsid w:val="0072270D"/>
    <w:rsid w:val="00723C4C"/>
    <w:rsid w:val="00723F7E"/>
    <w:rsid w:val="007242D3"/>
    <w:rsid w:val="00725D2B"/>
    <w:rsid w:val="0072716D"/>
    <w:rsid w:val="0073027C"/>
    <w:rsid w:val="00730540"/>
    <w:rsid w:val="00733769"/>
    <w:rsid w:val="007340D4"/>
    <w:rsid w:val="0073511D"/>
    <w:rsid w:val="00735E06"/>
    <w:rsid w:val="007360C4"/>
    <w:rsid w:val="0074075F"/>
    <w:rsid w:val="00741DC8"/>
    <w:rsid w:val="0074299F"/>
    <w:rsid w:val="007443EC"/>
    <w:rsid w:val="00744A8E"/>
    <w:rsid w:val="00746093"/>
    <w:rsid w:val="00747EA4"/>
    <w:rsid w:val="007501CB"/>
    <w:rsid w:val="007509F9"/>
    <w:rsid w:val="00750A2C"/>
    <w:rsid w:val="0075226A"/>
    <w:rsid w:val="00753017"/>
    <w:rsid w:val="00753C4C"/>
    <w:rsid w:val="00756993"/>
    <w:rsid w:val="00756ACB"/>
    <w:rsid w:val="007618D1"/>
    <w:rsid w:val="0076315A"/>
    <w:rsid w:val="0076370F"/>
    <w:rsid w:val="00763B91"/>
    <w:rsid w:val="007645C1"/>
    <w:rsid w:val="00767AE9"/>
    <w:rsid w:val="00767E5E"/>
    <w:rsid w:val="00770FA5"/>
    <w:rsid w:val="00772735"/>
    <w:rsid w:val="00775D13"/>
    <w:rsid w:val="00776F3D"/>
    <w:rsid w:val="00780990"/>
    <w:rsid w:val="00784469"/>
    <w:rsid w:val="00784CDD"/>
    <w:rsid w:val="00790361"/>
    <w:rsid w:val="00791896"/>
    <w:rsid w:val="0079267E"/>
    <w:rsid w:val="00792F10"/>
    <w:rsid w:val="007937E9"/>
    <w:rsid w:val="0079548F"/>
    <w:rsid w:val="007A1E78"/>
    <w:rsid w:val="007A1FBE"/>
    <w:rsid w:val="007A2955"/>
    <w:rsid w:val="007A2C9C"/>
    <w:rsid w:val="007A4940"/>
    <w:rsid w:val="007A4A1C"/>
    <w:rsid w:val="007A4B08"/>
    <w:rsid w:val="007A4F61"/>
    <w:rsid w:val="007A5668"/>
    <w:rsid w:val="007B21DC"/>
    <w:rsid w:val="007B27D2"/>
    <w:rsid w:val="007B28BF"/>
    <w:rsid w:val="007B2E80"/>
    <w:rsid w:val="007B2F37"/>
    <w:rsid w:val="007B4612"/>
    <w:rsid w:val="007B64E5"/>
    <w:rsid w:val="007B7BC9"/>
    <w:rsid w:val="007C03AE"/>
    <w:rsid w:val="007C158C"/>
    <w:rsid w:val="007C1993"/>
    <w:rsid w:val="007C33E6"/>
    <w:rsid w:val="007C3FF7"/>
    <w:rsid w:val="007C66A9"/>
    <w:rsid w:val="007D1D74"/>
    <w:rsid w:val="007D2A4F"/>
    <w:rsid w:val="007D2E98"/>
    <w:rsid w:val="007D3FB7"/>
    <w:rsid w:val="007D4442"/>
    <w:rsid w:val="007D5093"/>
    <w:rsid w:val="007D66CE"/>
    <w:rsid w:val="007D6BFF"/>
    <w:rsid w:val="007E23C3"/>
    <w:rsid w:val="007E2965"/>
    <w:rsid w:val="007E3695"/>
    <w:rsid w:val="007E44E9"/>
    <w:rsid w:val="007E636F"/>
    <w:rsid w:val="007E6BCA"/>
    <w:rsid w:val="007E7092"/>
    <w:rsid w:val="007F0363"/>
    <w:rsid w:val="007F058A"/>
    <w:rsid w:val="007F36E5"/>
    <w:rsid w:val="007F4313"/>
    <w:rsid w:val="007F4958"/>
    <w:rsid w:val="007F4B67"/>
    <w:rsid w:val="007F5065"/>
    <w:rsid w:val="007F5431"/>
    <w:rsid w:val="007F7F20"/>
    <w:rsid w:val="008013B4"/>
    <w:rsid w:val="00801925"/>
    <w:rsid w:val="0080202E"/>
    <w:rsid w:val="00802B35"/>
    <w:rsid w:val="00802CBB"/>
    <w:rsid w:val="00803814"/>
    <w:rsid w:val="00803914"/>
    <w:rsid w:val="00803C13"/>
    <w:rsid w:val="00804AAF"/>
    <w:rsid w:val="00804F6B"/>
    <w:rsid w:val="0080513F"/>
    <w:rsid w:val="008058BB"/>
    <w:rsid w:val="0080694D"/>
    <w:rsid w:val="00806E28"/>
    <w:rsid w:val="00807583"/>
    <w:rsid w:val="00807C79"/>
    <w:rsid w:val="00812983"/>
    <w:rsid w:val="00812C55"/>
    <w:rsid w:val="00813B9C"/>
    <w:rsid w:val="00813DC6"/>
    <w:rsid w:val="00815E35"/>
    <w:rsid w:val="008209E4"/>
    <w:rsid w:val="0082163D"/>
    <w:rsid w:val="00822AE7"/>
    <w:rsid w:val="00822D2B"/>
    <w:rsid w:val="008231E4"/>
    <w:rsid w:val="00824DF4"/>
    <w:rsid w:val="00824DF7"/>
    <w:rsid w:val="00824FCA"/>
    <w:rsid w:val="00825188"/>
    <w:rsid w:val="008253E0"/>
    <w:rsid w:val="008259AD"/>
    <w:rsid w:val="00830128"/>
    <w:rsid w:val="00830FDB"/>
    <w:rsid w:val="008321F0"/>
    <w:rsid w:val="008327F2"/>
    <w:rsid w:val="00832C85"/>
    <w:rsid w:val="00836A6B"/>
    <w:rsid w:val="00842D40"/>
    <w:rsid w:val="0084593B"/>
    <w:rsid w:val="00845F07"/>
    <w:rsid w:val="00850045"/>
    <w:rsid w:val="00851CBF"/>
    <w:rsid w:val="0085498E"/>
    <w:rsid w:val="008559BD"/>
    <w:rsid w:val="008562F1"/>
    <w:rsid w:val="00857445"/>
    <w:rsid w:val="00857EC0"/>
    <w:rsid w:val="008605BE"/>
    <w:rsid w:val="00862FF0"/>
    <w:rsid w:val="00863461"/>
    <w:rsid w:val="00863B2D"/>
    <w:rsid w:val="008665B8"/>
    <w:rsid w:val="00867C55"/>
    <w:rsid w:val="0087347D"/>
    <w:rsid w:val="00880F1C"/>
    <w:rsid w:val="008827F1"/>
    <w:rsid w:val="00884712"/>
    <w:rsid w:val="00884C02"/>
    <w:rsid w:val="0088570D"/>
    <w:rsid w:val="00886175"/>
    <w:rsid w:val="008919D5"/>
    <w:rsid w:val="00891E0E"/>
    <w:rsid w:val="00893992"/>
    <w:rsid w:val="008951E6"/>
    <w:rsid w:val="00895F93"/>
    <w:rsid w:val="008A3683"/>
    <w:rsid w:val="008A3E4A"/>
    <w:rsid w:val="008A415E"/>
    <w:rsid w:val="008A7972"/>
    <w:rsid w:val="008B19A2"/>
    <w:rsid w:val="008B19B0"/>
    <w:rsid w:val="008B3503"/>
    <w:rsid w:val="008B3F89"/>
    <w:rsid w:val="008B4A57"/>
    <w:rsid w:val="008B58F7"/>
    <w:rsid w:val="008B5AE9"/>
    <w:rsid w:val="008B63E8"/>
    <w:rsid w:val="008C165E"/>
    <w:rsid w:val="008C18E7"/>
    <w:rsid w:val="008C4C52"/>
    <w:rsid w:val="008C5EC5"/>
    <w:rsid w:val="008D1232"/>
    <w:rsid w:val="008D12BC"/>
    <w:rsid w:val="008D578B"/>
    <w:rsid w:val="008D59C3"/>
    <w:rsid w:val="008D6044"/>
    <w:rsid w:val="008D7FE8"/>
    <w:rsid w:val="008E2B7E"/>
    <w:rsid w:val="008E2BCD"/>
    <w:rsid w:val="008E3D55"/>
    <w:rsid w:val="008E4A6B"/>
    <w:rsid w:val="008E4D5A"/>
    <w:rsid w:val="008E5085"/>
    <w:rsid w:val="008E5FCE"/>
    <w:rsid w:val="008F0EF5"/>
    <w:rsid w:val="008F1241"/>
    <w:rsid w:val="008F29B2"/>
    <w:rsid w:val="008F3449"/>
    <w:rsid w:val="008F387D"/>
    <w:rsid w:val="008F621F"/>
    <w:rsid w:val="009005A1"/>
    <w:rsid w:val="009036DE"/>
    <w:rsid w:val="009041D6"/>
    <w:rsid w:val="00905123"/>
    <w:rsid w:val="0090579E"/>
    <w:rsid w:val="00905F07"/>
    <w:rsid w:val="0091064A"/>
    <w:rsid w:val="00910E2E"/>
    <w:rsid w:val="00912337"/>
    <w:rsid w:val="009128C3"/>
    <w:rsid w:val="0091296D"/>
    <w:rsid w:val="00913EBB"/>
    <w:rsid w:val="00914071"/>
    <w:rsid w:val="00914346"/>
    <w:rsid w:val="00914AB4"/>
    <w:rsid w:val="00914CC3"/>
    <w:rsid w:val="00920016"/>
    <w:rsid w:val="0092090A"/>
    <w:rsid w:val="00920AEB"/>
    <w:rsid w:val="009218C1"/>
    <w:rsid w:val="00921DB0"/>
    <w:rsid w:val="009220E2"/>
    <w:rsid w:val="00923234"/>
    <w:rsid w:val="00924D53"/>
    <w:rsid w:val="009255A0"/>
    <w:rsid w:val="0093034B"/>
    <w:rsid w:val="0093363B"/>
    <w:rsid w:val="0093368B"/>
    <w:rsid w:val="0093483A"/>
    <w:rsid w:val="009357A0"/>
    <w:rsid w:val="0093613D"/>
    <w:rsid w:val="009404B6"/>
    <w:rsid w:val="009407E7"/>
    <w:rsid w:val="00940EB8"/>
    <w:rsid w:val="00943765"/>
    <w:rsid w:val="0094384D"/>
    <w:rsid w:val="0094499D"/>
    <w:rsid w:val="009471DB"/>
    <w:rsid w:val="0094731F"/>
    <w:rsid w:val="009504D5"/>
    <w:rsid w:val="009513A3"/>
    <w:rsid w:val="00955A2F"/>
    <w:rsid w:val="00956444"/>
    <w:rsid w:val="00956D1A"/>
    <w:rsid w:val="009612F8"/>
    <w:rsid w:val="0096166C"/>
    <w:rsid w:val="009625EE"/>
    <w:rsid w:val="00965A7C"/>
    <w:rsid w:val="00965BDB"/>
    <w:rsid w:val="0097125D"/>
    <w:rsid w:val="0097133C"/>
    <w:rsid w:val="009723D4"/>
    <w:rsid w:val="0097486B"/>
    <w:rsid w:val="009769B4"/>
    <w:rsid w:val="00981A5F"/>
    <w:rsid w:val="00981D97"/>
    <w:rsid w:val="009823AB"/>
    <w:rsid w:val="00986E2C"/>
    <w:rsid w:val="009870ED"/>
    <w:rsid w:val="00987202"/>
    <w:rsid w:val="0099077F"/>
    <w:rsid w:val="00990BFE"/>
    <w:rsid w:val="009949FB"/>
    <w:rsid w:val="009A07A0"/>
    <w:rsid w:val="009A0ECC"/>
    <w:rsid w:val="009A2F27"/>
    <w:rsid w:val="009A3D01"/>
    <w:rsid w:val="009A6710"/>
    <w:rsid w:val="009A6788"/>
    <w:rsid w:val="009A6CDC"/>
    <w:rsid w:val="009B1117"/>
    <w:rsid w:val="009B1AC9"/>
    <w:rsid w:val="009B1AED"/>
    <w:rsid w:val="009B3816"/>
    <w:rsid w:val="009B7B70"/>
    <w:rsid w:val="009B7BFA"/>
    <w:rsid w:val="009C016E"/>
    <w:rsid w:val="009C0F44"/>
    <w:rsid w:val="009C424A"/>
    <w:rsid w:val="009C4360"/>
    <w:rsid w:val="009D057E"/>
    <w:rsid w:val="009D25F5"/>
    <w:rsid w:val="009D37F2"/>
    <w:rsid w:val="009D3C8A"/>
    <w:rsid w:val="009D3E9E"/>
    <w:rsid w:val="009D4DAC"/>
    <w:rsid w:val="009D541C"/>
    <w:rsid w:val="009D5680"/>
    <w:rsid w:val="009D6BD1"/>
    <w:rsid w:val="009D7C7B"/>
    <w:rsid w:val="009E0956"/>
    <w:rsid w:val="009E0965"/>
    <w:rsid w:val="009E2BDB"/>
    <w:rsid w:val="009E3379"/>
    <w:rsid w:val="009E4EAC"/>
    <w:rsid w:val="009E6A36"/>
    <w:rsid w:val="009E7565"/>
    <w:rsid w:val="009E776A"/>
    <w:rsid w:val="009F0C5C"/>
    <w:rsid w:val="009F0EC7"/>
    <w:rsid w:val="009F427D"/>
    <w:rsid w:val="009F4BED"/>
    <w:rsid w:val="009F565D"/>
    <w:rsid w:val="009F6070"/>
    <w:rsid w:val="00A0121A"/>
    <w:rsid w:val="00A01697"/>
    <w:rsid w:val="00A025F4"/>
    <w:rsid w:val="00A0456A"/>
    <w:rsid w:val="00A05CFE"/>
    <w:rsid w:val="00A11032"/>
    <w:rsid w:val="00A117CE"/>
    <w:rsid w:val="00A12DB6"/>
    <w:rsid w:val="00A17B72"/>
    <w:rsid w:val="00A2020B"/>
    <w:rsid w:val="00A20292"/>
    <w:rsid w:val="00A20CA1"/>
    <w:rsid w:val="00A21361"/>
    <w:rsid w:val="00A21B22"/>
    <w:rsid w:val="00A25CDA"/>
    <w:rsid w:val="00A25F94"/>
    <w:rsid w:val="00A26DC4"/>
    <w:rsid w:val="00A318B3"/>
    <w:rsid w:val="00A31F3A"/>
    <w:rsid w:val="00A32BA3"/>
    <w:rsid w:val="00A33FF2"/>
    <w:rsid w:val="00A3416E"/>
    <w:rsid w:val="00A34A4A"/>
    <w:rsid w:val="00A40B9C"/>
    <w:rsid w:val="00A431C8"/>
    <w:rsid w:val="00A43C04"/>
    <w:rsid w:val="00A43FCE"/>
    <w:rsid w:val="00A43FDC"/>
    <w:rsid w:val="00A44B60"/>
    <w:rsid w:val="00A47B75"/>
    <w:rsid w:val="00A47F67"/>
    <w:rsid w:val="00A5037C"/>
    <w:rsid w:val="00A504BA"/>
    <w:rsid w:val="00A508A7"/>
    <w:rsid w:val="00A51443"/>
    <w:rsid w:val="00A52E39"/>
    <w:rsid w:val="00A53C76"/>
    <w:rsid w:val="00A5608D"/>
    <w:rsid w:val="00A616C1"/>
    <w:rsid w:val="00A62471"/>
    <w:rsid w:val="00A6421B"/>
    <w:rsid w:val="00A6491E"/>
    <w:rsid w:val="00A64EB5"/>
    <w:rsid w:val="00A65140"/>
    <w:rsid w:val="00A65804"/>
    <w:rsid w:val="00A65841"/>
    <w:rsid w:val="00A660CA"/>
    <w:rsid w:val="00A66BFB"/>
    <w:rsid w:val="00A717B5"/>
    <w:rsid w:val="00A71922"/>
    <w:rsid w:val="00A74335"/>
    <w:rsid w:val="00A7612A"/>
    <w:rsid w:val="00A76BAF"/>
    <w:rsid w:val="00A80046"/>
    <w:rsid w:val="00A81958"/>
    <w:rsid w:val="00A823E1"/>
    <w:rsid w:val="00A84C7C"/>
    <w:rsid w:val="00A852C4"/>
    <w:rsid w:val="00A853AF"/>
    <w:rsid w:val="00A87456"/>
    <w:rsid w:val="00A90767"/>
    <w:rsid w:val="00A913DD"/>
    <w:rsid w:val="00A915D7"/>
    <w:rsid w:val="00A919C8"/>
    <w:rsid w:val="00A91F48"/>
    <w:rsid w:val="00A93024"/>
    <w:rsid w:val="00A936F1"/>
    <w:rsid w:val="00A94679"/>
    <w:rsid w:val="00A95969"/>
    <w:rsid w:val="00A9771E"/>
    <w:rsid w:val="00AA009A"/>
    <w:rsid w:val="00AA46CB"/>
    <w:rsid w:val="00AB0E85"/>
    <w:rsid w:val="00AB281F"/>
    <w:rsid w:val="00AB3943"/>
    <w:rsid w:val="00AB57F9"/>
    <w:rsid w:val="00AB6E0B"/>
    <w:rsid w:val="00AC028C"/>
    <w:rsid w:val="00AC52E8"/>
    <w:rsid w:val="00AC615D"/>
    <w:rsid w:val="00AC61DD"/>
    <w:rsid w:val="00AD0360"/>
    <w:rsid w:val="00AD249B"/>
    <w:rsid w:val="00AD370C"/>
    <w:rsid w:val="00AD6865"/>
    <w:rsid w:val="00AE13C8"/>
    <w:rsid w:val="00AE2691"/>
    <w:rsid w:val="00AE4A9E"/>
    <w:rsid w:val="00AE7854"/>
    <w:rsid w:val="00AF0B6A"/>
    <w:rsid w:val="00AF36D8"/>
    <w:rsid w:val="00AF3E5B"/>
    <w:rsid w:val="00AF3F14"/>
    <w:rsid w:val="00AF4ABA"/>
    <w:rsid w:val="00AF4F50"/>
    <w:rsid w:val="00B0225D"/>
    <w:rsid w:val="00B03105"/>
    <w:rsid w:val="00B03E58"/>
    <w:rsid w:val="00B054FC"/>
    <w:rsid w:val="00B05F03"/>
    <w:rsid w:val="00B07049"/>
    <w:rsid w:val="00B1126D"/>
    <w:rsid w:val="00B11B79"/>
    <w:rsid w:val="00B16AD8"/>
    <w:rsid w:val="00B17738"/>
    <w:rsid w:val="00B17F99"/>
    <w:rsid w:val="00B201BC"/>
    <w:rsid w:val="00B20783"/>
    <w:rsid w:val="00B2155C"/>
    <w:rsid w:val="00B225BE"/>
    <w:rsid w:val="00B230F3"/>
    <w:rsid w:val="00B23F91"/>
    <w:rsid w:val="00B244C3"/>
    <w:rsid w:val="00B24EA9"/>
    <w:rsid w:val="00B30BDD"/>
    <w:rsid w:val="00B3175D"/>
    <w:rsid w:val="00B328A7"/>
    <w:rsid w:val="00B340A4"/>
    <w:rsid w:val="00B36433"/>
    <w:rsid w:val="00B3661C"/>
    <w:rsid w:val="00B36F43"/>
    <w:rsid w:val="00B37758"/>
    <w:rsid w:val="00B405F9"/>
    <w:rsid w:val="00B40D9C"/>
    <w:rsid w:val="00B427ED"/>
    <w:rsid w:val="00B44410"/>
    <w:rsid w:val="00B4548A"/>
    <w:rsid w:val="00B4722C"/>
    <w:rsid w:val="00B501DC"/>
    <w:rsid w:val="00B519BE"/>
    <w:rsid w:val="00B534CE"/>
    <w:rsid w:val="00B53DDB"/>
    <w:rsid w:val="00B54848"/>
    <w:rsid w:val="00B55B05"/>
    <w:rsid w:val="00B570E6"/>
    <w:rsid w:val="00B615E0"/>
    <w:rsid w:val="00B618F9"/>
    <w:rsid w:val="00B621C7"/>
    <w:rsid w:val="00B63CBF"/>
    <w:rsid w:val="00B64980"/>
    <w:rsid w:val="00B6559D"/>
    <w:rsid w:val="00B67126"/>
    <w:rsid w:val="00B70A97"/>
    <w:rsid w:val="00B70E72"/>
    <w:rsid w:val="00B71B86"/>
    <w:rsid w:val="00B71DD1"/>
    <w:rsid w:val="00B72E94"/>
    <w:rsid w:val="00B75885"/>
    <w:rsid w:val="00B81D42"/>
    <w:rsid w:val="00B82E4C"/>
    <w:rsid w:val="00B83CA6"/>
    <w:rsid w:val="00B83E4B"/>
    <w:rsid w:val="00B861D4"/>
    <w:rsid w:val="00B86E89"/>
    <w:rsid w:val="00B9007F"/>
    <w:rsid w:val="00B913E0"/>
    <w:rsid w:val="00B92417"/>
    <w:rsid w:val="00B926C6"/>
    <w:rsid w:val="00B944A1"/>
    <w:rsid w:val="00B94564"/>
    <w:rsid w:val="00B95D8B"/>
    <w:rsid w:val="00B9613E"/>
    <w:rsid w:val="00BA4B1E"/>
    <w:rsid w:val="00BA4B85"/>
    <w:rsid w:val="00BA5C5B"/>
    <w:rsid w:val="00BA6FE1"/>
    <w:rsid w:val="00BB0B67"/>
    <w:rsid w:val="00BB1A47"/>
    <w:rsid w:val="00BB25AB"/>
    <w:rsid w:val="00BB6986"/>
    <w:rsid w:val="00BB726D"/>
    <w:rsid w:val="00BB76DF"/>
    <w:rsid w:val="00BC0E92"/>
    <w:rsid w:val="00BC19E5"/>
    <w:rsid w:val="00BC384A"/>
    <w:rsid w:val="00BC46A6"/>
    <w:rsid w:val="00BC5189"/>
    <w:rsid w:val="00BC66AC"/>
    <w:rsid w:val="00BC686A"/>
    <w:rsid w:val="00BC72A2"/>
    <w:rsid w:val="00BC78D5"/>
    <w:rsid w:val="00BD039E"/>
    <w:rsid w:val="00BD2DE1"/>
    <w:rsid w:val="00BD2EF7"/>
    <w:rsid w:val="00BD475C"/>
    <w:rsid w:val="00BD4801"/>
    <w:rsid w:val="00BD4DE1"/>
    <w:rsid w:val="00BD4FBE"/>
    <w:rsid w:val="00BE1047"/>
    <w:rsid w:val="00BE1B6C"/>
    <w:rsid w:val="00BE2316"/>
    <w:rsid w:val="00BE2379"/>
    <w:rsid w:val="00BE2E36"/>
    <w:rsid w:val="00BE5248"/>
    <w:rsid w:val="00BE6413"/>
    <w:rsid w:val="00BE659B"/>
    <w:rsid w:val="00BE7915"/>
    <w:rsid w:val="00BF1174"/>
    <w:rsid w:val="00BF49A7"/>
    <w:rsid w:val="00BF5A57"/>
    <w:rsid w:val="00BF6035"/>
    <w:rsid w:val="00C01753"/>
    <w:rsid w:val="00C02277"/>
    <w:rsid w:val="00C02E1D"/>
    <w:rsid w:val="00C04AC6"/>
    <w:rsid w:val="00C057B5"/>
    <w:rsid w:val="00C05BC8"/>
    <w:rsid w:val="00C139D3"/>
    <w:rsid w:val="00C16E3A"/>
    <w:rsid w:val="00C201E1"/>
    <w:rsid w:val="00C2124F"/>
    <w:rsid w:val="00C212A7"/>
    <w:rsid w:val="00C22B01"/>
    <w:rsid w:val="00C23D02"/>
    <w:rsid w:val="00C26D5A"/>
    <w:rsid w:val="00C2794F"/>
    <w:rsid w:val="00C3067C"/>
    <w:rsid w:val="00C30BCC"/>
    <w:rsid w:val="00C3337D"/>
    <w:rsid w:val="00C3599D"/>
    <w:rsid w:val="00C371B3"/>
    <w:rsid w:val="00C37E99"/>
    <w:rsid w:val="00C404AD"/>
    <w:rsid w:val="00C41022"/>
    <w:rsid w:val="00C46300"/>
    <w:rsid w:val="00C474EE"/>
    <w:rsid w:val="00C560D5"/>
    <w:rsid w:val="00C57107"/>
    <w:rsid w:val="00C57232"/>
    <w:rsid w:val="00C578B7"/>
    <w:rsid w:val="00C60964"/>
    <w:rsid w:val="00C63FBB"/>
    <w:rsid w:val="00C64F27"/>
    <w:rsid w:val="00C651CC"/>
    <w:rsid w:val="00C66367"/>
    <w:rsid w:val="00C70078"/>
    <w:rsid w:val="00C7113B"/>
    <w:rsid w:val="00C7207A"/>
    <w:rsid w:val="00C7406A"/>
    <w:rsid w:val="00C75896"/>
    <w:rsid w:val="00C76560"/>
    <w:rsid w:val="00C76A78"/>
    <w:rsid w:val="00C76DDC"/>
    <w:rsid w:val="00C806C8"/>
    <w:rsid w:val="00C81155"/>
    <w:rsid w:val="00C82D96"/>
    <w:rsid w:val="00C84AA5"/>
    <w:rsid w:val="00C85695"/>
    <w:rsid w:val="00C86673"/>
    <w:rsid w:val="00C86958"/>
    <w:rsid w:val="00C86C83"/>
    <w:rsid w:val="00C9059C"/>
    <w:rsid w:val="00C92557"/>
    <w:rsid w:val="00C9265F"/>
    <w:rsid w:val="00C92747"/>
    <w:rsid w:val="00C94BDF"/>
    <w:rsid w:val="00C94E44"/>
    <w:rsid w:val="00C95DF5"/>
    <w:rsid w:val="00CA0294"/>
    <w:rsid w:val="00CA055D"/>
    <w:rsid w:val="00CA29E8"/>
    <w:rsid w:val="00CA478A"/>
    <w:rsid w:val="00CA533E"/>
    <w:rsid w:val="00CA56A4"/>
    <w:rsid w:val="00CA56B4"/>
    <w:rsid w:val="00CA5BB0"/>
    <w:rsid w:val="00CA67D2"/>
    <w:rsid w:val="00CA6DB9"/>
    <w:rsid w:val="00CA6FFD"/>
    <w:rsid w:val="00CB1D7D"/>
    <w:rsid w:val="00CB2998"/>
    <w:rsid w:val="00CB30FF"/>
    <w:rsid w:val="00CB76F5"/>
    <w:rsid w:val="00CB7849"/>
    <w:rsid w:val="00CB790F"/>
    <w:rsid w:val="00CC0A74"/>
    <w:rsid w:val="00CC28BF"/>
    <w:rsid w:val="00CC45AF"/>
    <w:rsid w:val="00CC4C20"/>
    <w:rsid w:val="00CC6195"/>
    <w:rsid w:val="00CC634B"/>
    <w:rsid w:val="00CD0C7C"/>
    <w:rsid w:val="00CD1314"/>
    <w:rsid w:val="00CD3564"/>
    <w:rsid w:val="00CD3D1B"/>
    <w:rsid w:val="00CD44F4"/>
    <w:rsid w:val="00CD52D3"/>
    <w:rsid w:val="00CD786F"/>
    <w:rsid w:val="00CD7E7A"/>
    <w:rsid w:val="00CE0B59"/>
    <w:rsid w:val="00CE3672"/>
    <w:rsid w:val="00CE41ED"/>
    <w:rsid w:val="00CE4FC4"/>
    <w:rsid w:val="00CE551F"/>
    <w:rsid w:val="00CE5B13"/>
    <w:rsid w:val="00CE62E7"/>
    <w:rsid w:val="00CE6FCA"/>
    <w:rsid w:val="00CE7FE4"/>
    <w:rsid w:val="00CF04DB"/>
    <w:rsid w:val="00CF1DDD"/>
    <w:rsid w:val="00CF26C2"/>
    <w:rsid w:val="00CF2E3D"/>
    <w:rsid w:val="00CF3156"/>
    <w:rsid w:val="00D006C5"/>
    <w:rsid w:val="00D03A07"/>
    <w:rsid w:val="00D051A8"/>
    <w:rsid w:val="00D061D3"/>
    <w:rsid w:val="00D0647F"/>
    <w:rsid w:val="00D11706"/>
    <w:rsid w:val="00D13EC9"/>
    <w:rsid w:val="00D15195"/>
    <w:rsid w:val="00D15727"/>
    <w:rsid w:val="00D16393"/>
    <w:rsid w:val="00D20299"/>
    <w:rsid w:val="00D2302C"/>
    <w:rsid w:val="00D2627E"/>
    <w:rsid w:val="00D26ED7"/>
    <w:rsid w:val="00D27023"/>
    <w:rsid w:val="00D301A4"/>
    <w:rsid w:val="00D3109D"/>
    <w:rsid w:val="00D3349C"/>
    <w:rsid w:val="00D3473D"/>
    <w:rsid w:val="00D34DCF"/>
    <w:rsid w:val="00D35E14"/>
    <w:rsid w:val="00D40F18"/>
    <w:rsid w:val="00D42D0C"/>
    <w:rsid w:val="00D509AF"/>
    <w:rsid w:val="00D52020"/>
    <w:rsid w:val="00D53365"/>
    <w:rsid w:val="00D53ED8"/>
    <w:rsid w:val="00D541C4"/>
    <w:rsid w:val="00D5448C"/>
    <w:rsid w:val="00D55B4E"/>
    <w:rsid w:val="00D565DB"/>
    <w:rsid w:val="00D60487"/>
    <w:rsid w:val="00D61471"/>
    <w:rsid w:val="00D6204C"/>
    <w:rsid w:val="00D6342F"/>
    <w:rsid w:val="00D6675F"/>
    <w:rsid w:val="00D7021C"/>
    <w:rsid w:val="00D70C32"/>
    <w:rsid w:val="00D71E90"/>
    <w:rsid w:val="00D7246B"/>
    <w:rsid w:val="00D73CC9"/>
    <w:rsid w:val="00D74787"/>
    <w:rsid w:val="00D75B8E"/>
    <w:rsid w:val="00D772D7"/>
    <w:rsid w:val="00D77404"/>
    <w:rsid w:val="00D77C3A"/>
    <w:rsid w:val="00D83576"/>
    <w:rsid w:val="00D83702"/>
    <w:rsid w:val="00D83C84"/>
    <w:rsid w:val="00D8462C"/>
    <w:rsid w:val="00D85747"/>
    <w:rsid w:val="00D85C5C"/>
    <w:rsid w:val="00D87D22"/>
    <w:rsid w:val="00D929CF"/>
    <w:rsid w:val="00D95AB4"/>
    <w:rsid w:val="00D95C8A"/>
    <w:rsid w:val="00D96985"/>
    <w:rsid w:val="00D97F7E"/>
    <w:rsid w:val="00DA31D7"/>
    <w:rsid w:val="00DA3EDC"/>
    <w:rsid w:val="00DA460A"/>
    <w:rsid w:val="00DB0124"/>
    <w:rsid w:val="00DB01C1"/>
    <w:rsid w:val="00DB04E1"/>
    <w:rsid w:val="00DB3D0C"/>
    <w:rsid w:val="00DB3E2D"/>
    <w:rsid w:val="00DB5EBA"/>
    <w:rsid w:val="00DB6B63"/>
    <w:rsid w:val="00DB6BDC"/>
    <w:rsid w:val="00DC1248"/>
    <w:rsid w:val="00DC41A4"/>
    <w:rsid w:val="00DC5269"/>
    <w:rsid w:val="00DC585C"/>
    <w:rsid w:val="00DC5D72"/>
    <w:rsid w:val="00DC620E"/>
    <w:rsid w:val="00DC66E0"/>
    <w:rsid w:val="00DC7796"/>
    <w:rsid w:val="00DD0799"/>
    <w:rsid w:val="00DD1851"/>
    <w:rsid w:val="00DD4FAA"/>
    <w:rsid w:val="00DD5C30"/>
    <w:rsid w:val="00DD7417"/>
    <w:rsid w:val="00DD74E5"/>
    <w:rsid w:val="00DE03FA"/>
    <w:rsid w:val="00DE05B4"/>
    <w:rsid w:val="00DE0C53"/>
    <w:rsid w:val="00DE13C1"/>
    <w:rsid w:val="00DE2B83"/>
    <w:rsid w:val="00DE30E8"/>
    <w:rsid w:val="00DE3267"/>
    <w:rsid w:val="00DE472F"/>
    <w:rsid w:val="00DE4D0C"/>
    <w:rsid w:val="00DE5193"/>
    <w:rsid w:val="00DE53F7"/>
    <w:rsid w:val="00DE5BF0"/>
    <w:rsid w:val="00DF02D8"/>
    <w:rsid w:val="00DF07C1"/>
    <w:rsid w:val="00DF1156"/>
    <w:rsid w:val="00DF1702"/>
    <w:rsid w:val="00DF1DE2"/>
    <w:rsid w:val="00DF2719"/>
    <w:rsid w:val="00DF2E4B"/>
    <w:rsid w:val="00DF3659"/>
    <w:rsid w:val="00DF6613"/>
    <w:rsid w:val="00DF718E"/>
    <w:rsid w:val="00DF7F12"/>
    <w:rsid w:val="00E027D5"/>
    <w:rsid w:val="00E05BEB"/>
    <w:rsid w:val="00E06D2C"/>
    <w:rsid w:val="00E07160"/>
    <w:rsid w:val="00E10FAC"/>
    <w:rsid w:val="00E13992"/>
    <w:rsid w:val="00E14A8C"/>
    <w:rsid w:val="00E14EE9"/>
    <w:rsid w:val="00E163C7"/>
    <w:rsid w:val="00E16CF4"/>
    <w:rsid w:val="00E20E2C"/>
    <w:rsid w:val="00E21A46"/>
    <w:rsid w:val="00E21E63"/>
    <w:rsid w:val="00E21F44"/>
    <w:rsid w:val="00E23DC1"/>
    <w:rsid w:val="00E24355"/>
    <w:rsid w:val="00E309AB"/>
    <w:rsid w:val="00E30F83"/>
    <w:rsid w:val="00E3159E"/>
    <w:rsid w:val="00E32230"/>
    <w:rsid w:val="00E3345F"/>
    <w:rsid w:val="00E35FC0"/>
    <w:rsid w:val="00E400FF"/>
    <w:rsid w:val="00E41375"/>
    <w:rsid w:val="00E43A07"/>
    <w:rsid w:val="00E465BA"/>
    <w:rsid w:val="00E46CC1"/>
    <w:rsid w:val="00E5146D"/>
    <w:rsid w:val="00E52097"/>
    <w:rsid w:val="00E52769"/>
    <w:rsid w:val="00E53608"/>
    <w:rsid w:val="00E5641F"/>
    <w:rsid w:val="00E564A1"/>
    <w:rsid w:val="00E56639"/>
    <w:rsid w:val="00E6162E"/>
    <w:rsid w:val="00E6187C"/>
    <w:rsid w:val="00E6322F"/>
    <w:rsid w:val="00E63760"/>
    <w:rsid w:val="00E639A3"/>
    <w:rsid w:val="00E7013D"/>
    <w:rsid w:val="00E71A07"/>
    <w:rsid w:val="00E7213F"/>
    <w:rsid w:val="00E7227E"/>
    <w:rsid w:val="00E735C7"/>
    <w:rsid w:val="00E73A95"/>
    <w:rsid w:val="00E73DC8"/>
    <w:rsid w:val="00E758EE"/>
    <w:rsid w:val="00E765F0"/>
    <w:rsid w:val="00E77A01"/>
    <w:rsid w:val="00E82DA6"/>
    <w:rsid w:val="00E838C5"/>
    <w:rsid w:val="00E84C3B"/>
    <w:rsid w:val="00E84CDC"/>
    <w:rsid w:val="00E85892"/>
    <w:rsid w:val="00E85F9A"/>
    <w:rsid w:val="00E870AD"/>
    <w:rsid w:val="00E8730F"/>
    <w:rsid w:val="00E911B1"/>
    <w:rsid w:val="00E922A6"/>
    <w:rsid w:val="00E92E00"/>
    <w:rsid w:val="00E92E17"/>
    <w:rsid w:val="00E93B25"/>
    <w:rsid w:val="00E93D5A"/>
    <w:rsid w:val="00E9568A"/>
    <w:rsid w:val="00E97DD6"/>
    <w:rsid w:val="00EA0DF4"/>
    <w:rsid w:val="00EA3073"/>
    <w:rsid w:val="00EA4118"/>
    <w:rsid w:val="00EA4523"/>
    <w:rsid w:val="00EB0081"/>
    <w:rsid w:val="00EB0D5D"/>
    <w:rsid w:val="00EB180B"/>
    <w:rsid w:val="00EB1FA4"/>
    <w:rsid w:val="00EB2EBB"/>
    <w:rsid w:val="00EB309D"/>
    <w:rsid w:val="00EB47D8"/>
    <w:rsid w:val="00EB70DA"/>
    <w:rsid w:val="00EB7AF0"/>
    <w:rsid w:val="00EC01B4"/>
    <w:rsid w:val="00EC36A0"/>
    <w:rsid w:val="00EC4046"/>
    <w:rsid w:val="00EC4B76"/>
    <w:rsid w:val="00EC7A39"/>
    <w:rsid w:val="00ED0881"/>
    <w:rsid w:val="00ED2C44"/>
    <w:rsid w:val="00ED74CE"/>
    <w:rsid w:val="00EE2896"/>
    <w:rsid w:val="00EE2CCB"/>
    <w:rsid w:val="00EE39DB"/>
    <w:rsid w:val="00EE429D"/>
    <w:rsid w:val="00EE5772"/>
    <w:rsid w:val="00EE6EDC"/>
    <w:rsid w:val="00EE72BD"/>
    <w:rsid w:val="00EE7FE2"/>
    <w:rsid w:val="00EF1219"/>
    <w:rsid w:val="00EF12B9"/>
    <w:rsid w:val="00EF21CC"/>
    <w:rsid w:val="00EF380E"/>
    <w:rsid w:val="00EF4B44"/>
    <w:rsid w:val="00EF4FD4"/>
    <w:rsid w:val="00EF59BB"/>
    <w:rsid w:val="00EF6AE8"/>
    <w:rsid w:val="00EF73D6"/>
    <w:rsid w:val="00F038F1"/>
    <w:rsid w:val="00F0630D"/>
    <w:rsid w:val="00F06BA2"/>
    <w:rsid w:val="00F06D91"/>
    <w:rsid w:val="00F0757A"/>
    <w:rsid w:val="00F10B5C"/>
    <w:rsid w:val="00F11A2C"/>
    <w:rsid w:val="00F13239"/>
    <w:rsid w:val="00F13765"/>
    <w:rsid w:val="00F13D1C"/>
    <w:rsid w:val="00F16BF1"/>
    <w:rsid w:val="00F17C9D"/>
    <w:rsid w:val="00F20FBB"/>
    <w:rsid w:val="00F2114D"/>
    <w:rsid w:val="00F23287"/>
    <w:rsid w:val="00F25C99"/>
    <w:rsid w:val="00F26D1E"/>
    <w:rsid w:val="00F32087"/>
    <w:rsid w:val="00F332EC"/>
    <w:rsid w:val="00F34214"/>
    <w:rsid w:val="00F35A53"/>
    <w:rsid w:val="00F369BF"/>
    <w:rsid w:val="00F4002E"/>
    <w:rsid w:val="00F403D5"/>
    <w:rsid w:val="00F43D9B"/>
    <w:rsid w:val="00F44172"/>
    <w:rsid w:val="00F445DC"/>
    <w:rsid w:val="00F44CA4"/>
    <w:rsid w:val="00F455CE"/>
    <w:rsid w:val="00F45E04"/>
    <w:rsid w:val="00F462EC"/>
    <w:rsid w:val="00F472BC"/>
    <w:rsid w:val="00F50779"/>
    <w:rsid w:val="00F51528"/>
    <w:rsid w:val="00F5240B"/>
    <w:rsid w:val="00F5293A"/>
    <w:rsid w:val="00F52A9B"/>
    <w:rsid w:val="00F532A5"/>
    <w:rsid w:val="00F5436F"/>
    <w:rsid w:val="00F56F09"/>
    <w:rsid w:val="00F60974"/>
    <w:rsid w:val="00F626F1"/>
    <w:rsid w:val="00F62832"/>
    <w:rsid w:val="00F653E1"/>
    <w:rsid w:val="00F66F07"/>
    <w:rsid w:val="00F71E59"/>
    <w:rsid w:val="00F72847"/>
    <w:rsid w:val="00F72992"/>
    <w:rsid w:val="00F72C9D"/>
    <w:rsid w:val="00F738FE"/>
    <w:rsid w:val="00F73CA1"/>
    <w:rsid w:val="00F7401D"/>
    <w:rsid w:val="00F76C31"/>
    <w:rsid w:val="00F80D31"/>
    <w:rsid w:val="00F80F36"/>
    <w:rsid w:val="00F81262"/>
    <w:rsid w:val="00F81DF6"/>
    <w:rsid w:val="00F87688"/>
    <w:rsid w:val="00F907ED"/>
    <w:rsid w:val="00F92BA8"/>
    <w:rsid w:val="00F93E25"/>
    <w:rsid w:val="00F95DDB"/>
    <w:rsid w:val="00F96310"/>
    <w:rsid w:val="00F964FA"/>
    <w:rsid w:val="00FA349A"/>
    <w:rsid w:val="00FA37D9"/>
    <w:rsid w:val="00FA43B3"/>
    <w:rsid w:val="00FA4447"/>
    <w:rsid w:val="00FA4E01"/>
    <w:rsid w:val="00FA56BC"/>
    <w:rsid w:val="00FA680E"/>
    <w:rsid w:val="00FA6C71"/>
    <w:rsid w:val="00FA6DDA"/>
    <w:rsid w:val="00FB0C60"/>
    <w:rsid w:val="00FB10DF"/>
    <w:rsid w:val="00FB3156"/>
    <w:rsid w:val="00FB3A12"/>
    <w:rsid w:val="00FC03CE"/>
    <w:rsid w:val="00FC1BDE"/>
    <w:rsid w:val="00FC2D6B"/>
    <w:rsid w:val="00FC2DBF"/>
    <w:rsid w:val="00FC3264"/>
    <w:rsid w:val="00FD13C8"/>
    <w:rsid w:val="00FD36AE"/>
    <w:rsid w:val="00FD548E"/>
    <w:rsid w:val="00FD5AC4"/>
    <w:rsid w:val="00FD6452"/>
    <w:rsid w:val="00FE13B5"/>
    <w:rsid w:val="00FE149C"/>
    <w:rsid w:val="00FE2566"/>
    <w:rsid w:val="00FE51AE"/>
    <w:rsid w:val="00FE558C"/>
    <w:rsid w:val="00FE5D7A"/>
    <w:rsid w:val="00FE6963"/>
    <w:rsid w:val="00FE7692"/>
    <w:rsid w:val="00FF316A"/>
    <w:rsid w:val="00FF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CDCF28"/>
  <w15:chartTrackingRefBased/>
  <w15:docId w15:val="{230BB598-92CB-4BF1-A2E4-CF35C8A7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napToGrid w:val="0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 w:after="240"/>
      <w:jc w:val="both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al"/>
    <w:pPr>
      <w:spacing w:after="240"/>
      <w:ind w:left="2880"/>
      <w:jc w:val="both"/>
    </w:pPr>
    <w:rPr>
      <w:sz w:val="24"/>
    </w:rPr>
  </w:style>
  <w:style w:type="paragraph" w:styleId="Title">
    <w:name w:val="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FootnoteReference">
    <w:name w:val="footnote reference"/>
    <w:semiHidden/>
    <w:rPr>
      <w:rFonts w:cs="Times New Roman"/>
    </w:rPr>
  </w:style>
  <w:style w:type="paragraph" w:styleId="Body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al"/>
    <w:link w:val="BodyTextChar"/>
    <w:pPr>
      <w:jc w:val="both"/>
    </w:pPr>
    <w:rPr>
      <w:sz w:val="24"/>
    </w:rPr>
  </w:style>
  <w:style w:type="paragraph" w:styleId="FootnoteText">
    <w:name w:val="footnote text"/>
    <w:basedOn w:val="Normal"/>
    <w:semiHidden/>
    <w:pPr>
      <w:spacing w:after="240"/>
      <w:ind w:left="357" w:hanging="357"/>
      <w:jc w:val="both"/>
    </w:pPr>
  </w:style>
  <w:style w:type="character" w:styleId="PageNumber">
    <w:name w:val="page number"/>
    <w:rPr>
      <w:rFonts w:cs="Times New Roman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/>
      <w:sz w:val="24"/>
      <w:lang w:val="fr-BE"/>
    </w:rPr>
  </w:style>
  <w:style w:type="character" w:styleId="Emphasis">
    <w:name w:val="Emphasis"/>
    <w:qFormat/>
    <w:rPr>
      <w:rFonts w:cs="Times New Roman"/>
      <w:i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Strong">
    <w:name w:val="Strong"/>
    <w:qFormat/>
    <w:rPr>
      <w:rFonts w:cs="Times New Roman"/>
      <w:b/>
    </w:rPr>
  </w:style>
  <w:style w:type="paragraph" w:customStyle="1" w:styleId="ZCom">
    <w:name w:val="Z_Com"/>
    <w:basedOn w:val="Normal"/>
    <w:next w:val="Normal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customStyle="1" w:styleId="tw4winMark">
    <w:name w:val="tw4winMark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Pr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noProof/>
      <w:color w:val="008000"/>
    </w:rPr>
  </w:style>
  <w:style w:type="character" w:customStyle="1" w:styleId="tw4winJump">
    <w:name w:val="tw4winJump"/>
    <w:rPr>
      <w:noProof/>
      <w:color w:val="008080"/>
    </w:rPr>
  </w:style>
  <w:style w:type="character" w:customStyle="1" w:styleId="tw4winExternal">
    <w:name w:val="tw4winExternal"/>
    <w:rPr>
      <w:noProof/>
      <w:color w:val="808080"/>
    </w:rPr>
  </w:style>
  <w:style w:type="character" w:customStyle="1" w:styleId="tw4winInternal">
    <w:name w:val="tw4winInternal"/>
    <w:rPr>
      <w:noProof/>
      <w:color w:val="FF0000"/>
    </w:rPr>
  </w:style>
  <w:style w:type="character" w:customStyle="1" w:styleId="DONOTTRANSLATE">
    <w:name w:val="DO_NOT_TRANSLATE"/>
    <w:rPr>
      <w:noProof/>
      <w:color w:val="800000"/>
    </w:rPr>
  </w:style>
  <w:style w:type="paragraph" w:styleId="BalloonText">
    <w:name w:val="Balloon Text"/>
    <w:basedOn w:val="Normal"/>
    <w:semiHidden/>
    <w:rsid w:val="00FD6452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Document Char,Doc Char,Body Text2 Char,doc Char,Standard paragraph Char,BodyText Char, (Norm) Char,Body Text 12 Char,bt Char,gl Char,uvlaka 2 Char,(Norm) Char,heading3 Char,Body Text - Level 2 Char,1body Char,BodText Char,body text Char"/>
    <w:link w:val="BodyText"/>
    <w:rsid w:val="0082163D"/>
    <w:rPr>
      <w:snapToGrid w:val="0"/>
      <w:sz w:val="24"/>
      <w:lang w:val="fr-FR" w:eastAsia="en-GB" w:bidi="ar-SA"/>
    </w:rPr>
  </w:style>
  <w:style w:type="character" w:styleId="CommentReference">
    <w:name w:val="annotation reference"/>
    <w:rsid w:val="00FB10D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B10DF"/>
    <w:rPr>
      <w:lang w:eastAsia="x-none"/>
    </w:rPr>
  </w:style>
  <w:style w:type="character" w:customStyle="1" w:styleId="CommentTextChar">
    <w:name w:val="Comment Text Char"/>
    <w:link w:val="CommentText"/>
    <w:rsid w:val="00FB10DF"/>
    <w:rPr>
      <w:snapToGrid w:val="0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FB10DF"/>
    <w:rPr>
      <w:b/>
      <w:bCs/>
    </w:rPr>
  </w:style>
  <w:style w:type="character" w:customStyle="1" w:styleId="CommentSubjectChar">
    <w:name w:val="Comment Subject Char"/>
    <w:link w:val="CommentSubject"/>
    <w:rsid w:val="00FB10DF"/>
    <w:rPr>
      <w:b/>
      <w:bCs/>
      <w:snapToGrid w:val="0"/>
      <w:lang w:val="fr-FR"/>
    </w:rPr>
  </w:style>
  <w:style w:type="paragraph" w:styleId="EndnoteText">
    <w:name w:val="endnote text"/>
    <w:basedOn w:val="Normal"/>
    <w:link w:val="EndnoteTextChar"/>
    <w:rsid w:val="002E24F7"/>
    <w:rPr>
      <w:lang w:eastAsia="x-none"/>
    </w:rPr>
  </w:style>
  <w:style w:type="character" w:customStyle="1" w:styleId="EndnoteTextChar">
    <w:name w:val="Endnote Text Char"/>
    <w:link w:val="EndnoteText"/>
    <w:rsid w:val="002E24F7"/>
    <w:rPr>
      <w:snapToGrid w:val="0"/>
      <w:lang w:val="fr-FR"/>
    </w:rPr>
  </w:style>
  <w:style w:type="character" w:styleId="EndnoteReference">
    <w:name w:val="endnote reference"/>
    <w:rsid w:val="002E24F7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al"/>
    <w:qFormat/>
    <w:rsid w:val="00B94564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al"/>
    <w:link w:val="paragraphChar"/>
    <w:qFormat/>
    <w:rsid w:val="00B94564"/>
    <w:pPr>
      <w:numPr>
        <w:ilvl w:val="1"/>
        <w:numId w:val="7"/>
      </w:numPr>
      <w:ind w:left="567" w:hanging="567"/>
      <w:jc w:val="both"/>
    </w:pPr>
    <w:rPr>
      <w:sz w:val="24"/>
      <w:szCs w:val="24"/>
      <w:lang w:val="x-none" w:eastAsia="x-none"/>
    </w:rPr>
  </w:style>
  <w:style w:type="character" w:customStyle="1" w:styleId="paragraphChar">
    <w:name w:val="paragraph Char"/>
    <w:link w:val="paragraph"/>
    <w:rsid w:val="00B94564"/>
    <w:rPr>
      <w:snapToGrid w:val="0"/>
      <w:sz w:val="24"/>
      <w:szCs w:val="24"/>
    </w:rPr>
  </w:style>
  <w:style w:type="numbering" w:customStyle="1" w:styleId="PartI">
    <w:name w:val="Part I"/>
    <w:uiPriority w:val="99"/>
    <w:rsid w:val="00B94564"/>
    <w:pPr>
      <w:numPr>
        <w:numId w:val="7"/>
      </w:numPr>
    </w:pPr>
  </w:style>
  <w:style w:type="paragraph" w:customStyle="1" w:styleId="ColorfulShading-Accent11">
    <w:name w:val="Colorful Shading - Accent 11"/>
    <w:hidden/>
    <w:uiPriority w:val="99"/>
    <w:semiHidden/>
    <w:rsid w:val="009C424A"/>
    <w:rPr>
      <w:snapToGrid w:val="0"/>
      <w:lang w:val="fr-FR" w:eastAsia="en-GB"/>
    </w:rPr>
  </w:style>
  <w:style w:type="paragraph" w:styleId="Revision">
    <w:name w:val="Revision"/>
    <w:hidden/>
    <w:uiPriority w:val="99"/>
    <w:semiHidden/>
    <w:rsid w:val="002366EF"/>
    <w:rPr>
      <w:snapToGrid w:val="0"/>
      <w:lang w:val="fr-FR" w:eastAsia="en-GB"/>
    </w:rPr>
  </w:style>
  <w:style w:type="table" w:styleId="TableGrid">
    <w:name w:val="Table Grid"/>
    <w:basedOn w:val="TableNormal"/>
    <w:rsid w:val="008019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">
    <w:name w:val="Char Char"/>
    <w:basedOn w:val="Normal"/>
    <w:rsid w:val="00801925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styleId="UnresolvedMention">
    <w:name w:val="Unresolved Mention"/>
    <w:uiPriority w:val="99"/>
    <w:semiHidden/>
    <w:unhideWhenUsed/>
    <w:rsid w:val="00AE13C8"/>
    <w:rPr>
      <w:color w:val="605E5C"/>
      <w:shd w:val="clear" w:color="auto" w:fill="E1DFDD"/>
    </w:rPr>
  </w:style>
  <w:style w:type="character" w:styleId="FollowedHyperlink">
    <w:name w:val="FollowedHyperlink"/>
    <w:rsid w:val="000A22BA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4608BA"/>
    <w:rPr>
      <w:snapToGrid w:val="0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erasmus-esc/index/privacy-statemen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erasmus-esc/index/privacy-stat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FED33-CA0A-4C0C-A10F-958B0212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3228</Words>
  <Characters>18405</Characters>
  <Application>Microsoft Office Word</Application>
  <DocSecurity>0</DocSecurity>
  <Lines>153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Anexa_V_STUDENTI_Model_contract_cu_participantii_KA131_2022</vt:lpstr>
      <vt:lpstr>Annex V</vt:lpstr>
    </vt:vector>
  </TitlesOfParts>
  <Company>C.E.</Company>
  <LinksUpToDate>false</LinksUpToDate>
  <CharactersWithSpaces>21590</CharactersWithSpaces>
  <SharedDoc>false</SharedDoc>
  <HLinks>
    <vt:vector size="12" baseType="variant"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https://webgate.ec.europa.eu/erasmus-esc/index/privacy-statement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https://webgate.ec.europa.eu/erasmus-esc/index/privacy-statement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Anexa_V_STUDENTI_Model_contract_cu_participantii_KA131_2022</dc:title>
  <dc:subject>Anexa_V_STUDENTI_Model_contract_cu_participantii_KA131_2022</dc:subject>
  <dc:creator>Nicoleta Popa (RO01)</dc:creator>
  <cp:keywords/>
  <cp:lastModifiedBy>Lenovo 1</cp:lastModifiedBy>
  <cp:revision>13</cp:revision>
  <cp:lastPrinted>2021-11-04T15:14:00Z</cp:lastPrinted>
  <dcterms:created xsi:type="dcterms:W3CDTF">2022-09-09T16:08:00Z</dcterms:created>
  <dcterms:modified xsi:type="dcterms:W3CDTF">2023-02-08T09:52:00Z</dcterms:modified>
</cp:coreProperties>
</file>