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6BA92" w14:textId="007B84B1" w:rsidR="00075368" w:rsidRDefault="00125FBD">
      <w:pPr>
        <w:rPr>
          <w:rFonts w:ascii="Times New Roman" w:hAnsi="Times New Roman" w:cs="Times New Roman"/>
          <w:sz w:val="24"/>
          <w:szCs w:val="24"/>
        </w:rPr>
      </w:pPr>
      <w:r w:rsidRPr="00125FBD">
        <w:rPr>
          <w:rFonts w:ascii="Times New Roman" w:hAnsi="Times New Roman" w:cs="Times New Roman"/>
          <w:sz w:val="24"/>
          <w:szCs w:val="24"/>
        </w:rPr>
        <w:t>ANEXA 20</w:t>
      </w:r>
    </w:p>
    <w:p w14:paraId="1D9E1B0C" w14:textId="55805D4C" w:rsidR="00125FBD" w:rsidRDefault="00125FBD">
      <w:pPr>
        <w:rPr>
          <w:rFonts w:ascii="Times New Roman" w:hAnsi="Times New Roman" w:cs="Times New Roman"/>
          <w:sz w:val="24"/>
          <w:szCs w:val="24"/>
        </w:rPr>
      </w:pPr>
    </w:p>
    <w:p w14:paraId="38880BF5" w14:textId="563F81FB" w:rsidR="00125FBD" w:rsidRDefault="00125FBD">
      <w:pPr>
        <w:rPr>
          <w:rFonts w:ascii="Times New Roman" w:hAnsi="Times New Roman" w:cs="Times New Roman"/>
          <w:sz w:val="24"/>
          <w:szCs w:val="24"/>
        </w:rPr>
      </w:pPr>
    </w:p>
    <w:p w14:paraId="5D6A5B10" w14:textId="54346FB2" w:rsidR="00125FBD" w:rsidRDefault="00125FBD">
      <w:pPr>
        <w:rPr>
          <w:rFonts w:ascii="Times New Roman" w:hAnsi="Times New Roman" w:cs="Times New Roman"/>
          <w:sz w:val="24"/>
          <w:szCs w:val="24"/>
        </w:rPr>
      </w:pPr>
    </w:p>
    <w:p w14:paraId="7AADD54E" w14:textId="77777777" w:rsidR="00125FBD" w:rsidRPr="00125FBD" w:rsidRDefault="00125FBD">
      <w:pPr>
        <w:rPr>
          <w:rFonts w:ascii="Times New Roman" w:hAnsi="Times New Roman" w:cs="Times New Roman"/>
          <w:sz w:val="24"/>
          <w:szCs w:val="24"/>
        </w:rPr>
      </w:pPr>
    </w:p>
    <w:p w14:paraId="22004A9A" w14:textId="38D5322F" w:rsidR="00075368" w:rsidRDefault="0007536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Subsemnatul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(a)___________________________________________________</w:t>
      </w:r>
    </w:p>
    <w:p w14:paraId="65F31342" w14:textId="63401C04" w:rsidR="00075368" w:rsidRDefault="0007536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075368">
        <w:rPr>
          <w:rFonts w:ascii="Times New Roman" w:hAnsi="Times New Roman" w:cs="Times New Roman"/>
          <w:sz w:val="28"/>
          <w:szCs w:val="28"/>
        </w:rPr>
        <w:t xml:space="preserve">Student(ă) </w:t>
      </w:r>
      <w:proofErr w:type="spellStart"/>
      <w:r w:rsidRPr="0007536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0753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5368">
        <w:rPr>
          <w:rFonts w:ascii="Times New Roman" w:hAnsi="Times New Roman" w:cs="Times New Roman"/>
          <w:sz w:val="28"/>
          <w:szCs w:val="28"/>
        </w:rPr>
        <w:t>anul</w:t>
      </w:r>
      <w:proofErr w:type="spellEnd"/>
      <w:r w:rsidRPr="00075368">
        <w:rPr>
          <w:rFonts w:ascii="Times New Roman" w:hAnsi="Times New Roman" w:cs="Times New Roman"/>
          <w:sz w:val="28"/>
          <w:szCs w:val="28"/>
        </w:rPr>
        <w:t xml:space="preserve">______, an </w:t>
      </w:r>
      <w:proofErr w:type="spellStart"/>
      <w:r w:rsidRPr="00075368">
        <w:rPr>
          <w:rFonts w:ascii="Times New Roman" w:hAnsi="Times New Roman" w:cs="Times New Roman"/>
          <w:sz w:val="28"/>
          <w:szCs w:val="28"/>
        </w:rPr>
        <w:t>universitar</w:t>
      </w:r>
      <w:proofErr w:type="spellEnd"/>
      <w:r w:rsidRPr="00075368">
        <w:rPr>
          <w:rFonts w:ascii="Times New Roman" w:hAnsi="Times New Roman" w:cs="Times New Roman"/>
          <w:sz w:val="28"/>
          <w:szCs w:val="28"/>
        </w:rPr>
        <w:t xml:space="preserve"> </w:t>
      </w:r>
      <w:r w:rsidR="00125FBD">
        <w:rPr>
          <w:rFonts w:ascii="Times New Roman" w:hAnsi="Times New Roman" w:cs="Times New Roman"/>
          <w:sz w:val="28"/>
          <w:szCs w:val="28"/>
        </w:rPr>
        <w:t>_____________________________</w:t>
      </w:r>
      <w:r w:rsidRPr="00075368">
        <w:rPr>
          <w:rFonts w:ascii="Times New Roman" w:hAnsi="Times New Roman" w:cs="Times New Roman"/>
          <w:sz w:val="28"/>
          <w:szCs w:val="28"/>
        </w:rPr>
        <w:t xml:space="preserve">,  la </w:t>
      </w:r>
      <w:proofErr w:type="spellStart"/>
      <w:r w:rsidRPr="00075368">
        <w:rPr>
          <w:rFonts w:ascii="Times New Roman" w:hAnsi="Times New Roman" w:cs="Times New Roman"/>
          <w:sz w:val="28"/>
          <w:szCs w:val="28"/>
        </w:rPr>
        <w:t>Facultatea</w:t>
      </w:r>
      <w:proofErr w:type="spellEnd"/>
      <w:r w:rsidRPr="00075368">
        <w:rPr>
          <w:rFonts w:ascii="Times New Roman" w:hAnsi="Times New Roman" w:cs="Times New Roman"/>
          <w:sz w:val="28"/>
          <w:szCs w:val="28"/>
        </w:rPr>
        <w:t xml:space="preserve"> de _______________________________ din </w:t>
      </w:r>
      <w:proofErr w:type="spellStart"/>
      <w:r w:rsidRPr="00075368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0753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5368">
        <w:rPr>
          <w:rFonts w:ascii="Times New Roman" w:hAnsi="Times New Roman" w:cs="Times New Roman"/>
          <w:sz w:val="28"/>
          <w:szCs w:val="28"/>
        </w:rPr>
        <w:t>Universit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ății de Medicină și Farmacie Victor Babeș din Timișoara, declar că:</w:t>
      </w:r>
    </w:p>
    <w:p w14:paraId="1D7118A5" w14:textId="29C0F2E2" w:rsidR="00075368" w:rsidRDefault="00075368" w:rsidP="00A14EB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Aceasta este prima mea participare la o mobilitate de studiu/plasament Erasmus+ în cadrul ciclului de studii de licență</w:t>
      </w:r>
      <w:r w:rsidR="00A14EBF" w:rsidRPr="00A14EBF">
        <w:rPr>
          <w:rFonts w:ascii="Times New Roman" w:hAnsi="Times New Roman" w:cs="Times New Roman"/>
          <w:sz w:val="28"/>
          <w:szCs w:val="28"/>
          <w:highlight w:val="yellow"/>
          <w:lang w:val="ro-RO"/>
        </w:rPr>
        <w:t>;</w:t>
      </w:r>
    </w:p>
    <w:p w14:paraId="23FEA669" w14:textId="2E768608" w:rsidR="00075368" w:rsidRDefault="00075368" w:rsidP="00A14EB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Am mai participat la o mobilitate de studiu/plasament Erasmus+ în cadrul ciclului de studii de licență</w:t>
      </w:r>
      <w:r w:rsidR="00A14EBF" w:rsidRPr="00A14EBF">
        <w:rPr>
          <w:rFonts w:ascii="Times New Roman" w:hAnsi="Times New Roman" w:cs="Times New Roman"/>
          <w:sz w:val="28"/>
          <w:szCs w:val="28"/>
          <w:highlight w:val="yellow"/>
          <w:lang w:val="ro-RO"/>
        </w:rPr>
        <w:t>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dar perioadele de mobilitate cumulate nu depășesc perioada maximă prevăzută în ghidul Programului (24 luni pentru mobilitate de studiu, respectiv 12 luni pentru mobilitate de plasament</w:t>
      </w:r>
      <w:r w:rsidR="00A14EBF" w:rsidRPr="00A14EBF">
        <w:rPr>
          <w:rFonts w:ascii="Times New Roman" w:hAnsi="Times New Roman" w:cs="Times New Roman"/>
          <w:sz w:val="28"/>
          <w:szCs w:val="28"/>
          <w:highlight w:val="yellow"/>
          <w:lang w:val="ro-RO"/>
        </w:rPr>
        <w:t>)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14:paraId="12155A5D" w14:textId="39C8C630" w:rsidR="00075368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6667E2A5" w14:textId="3A6ED186" w:rsidR="00075368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4868C5A4" w14:textId="7672F4C0" w:rsidR="00075368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3324513A" w14:textId="718DB5C1" w:rsidR="00075368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Nume și prenume</w:t>
      </w:r>
    </w:p>
    <w:p w14:paraId="6482957D" w14:textId="0A0BC715" w:rsidR="00075368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___________________________________</w:t>
      </w:r>
    </w:p>
    <w:p w14:paraId="00E11A98" w14:textId="1B70134A" w:rsidR="00075368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35A0BF4C" w14:textId="0DC1B3BA" w:rsidR="00075368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Semnătură,</w:t>
      </w:r>
    </w:p>
    <w:p w14:paraId="5B18A403" w14:textId="5B58DED4" w:rsidR="00075368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7B695FC0" w14:textId="61A40EE2" w:rsidR="00075368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__________________________________</w:t>
      </w:r>
    </w:p>
    <w:p w14:paraId="395228B6" w14:textId="1FF08D95" w:rsidR="00075368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412881F7" w14:textId="4A0EAA16" w:rsidR="00075368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2F9FE12A" w14:textId="1400BAF9" w:rsidR="00075368" w:rsidRPr="00075368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Timișoara</w:t>
      </w:r>
      <w:r w:rsidR="00A14EBF" w:rsidRPr="00A14EBF">
        <w:rPr>
          <w:rFonts w:ascii="Times New Roman" w:hAnsi="Times New Roman" w:cs="Times New Roman"/>
          <w:sz w:val="28"/>
          <w:szCs w:val="28"/>
          <w:highlight w:val="yellow"/>
          <w:lang w:val="ro-RO"/>
        </w:rPr>
        <w:t>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la _________________________</w:t>
      </w:r>
    </w:p>
    <w:sectPr w:rsidR="00075368" w:rsidRPr="000753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F043D"/>
    <w:multiLevelType w:val="hybridMultilevel"/>
    <w:tmpl w:val="078CD508"/>
    <w:lvl w:ilvl="0" w:tplc="D12864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B13390"/>
    <w:multiLevelType w:val="hybridMultilevel"/>
    <w:tmpl w:val="D3F26924"/>
    <w:lvl w:ilvl="0" w:tplc="1FC881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700926">
    <w:abstractNumId w:val="1"/>
  </w:num>
  <w:num w:numId="2" w16cid:durableId="2001301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F05"/>
    <w:rsid w:val="00075368"/>
    <w:rsid w:val="00125FBD"/>
    <w:rsid w:val="00220F05"/>
    <w:rsid w:val="00A14EBF"/>
    <w:rsid w:val="00CA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94DD3"/>
  <w15:chartTrackingRefBased/>
  <w15:docId w15:val="{13A070B7-49FE-4B6F-B999-E8EDEC06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Alis Dema</cp:lastModifiedBy>
  <cp:revision>5</cp:revision>
  <dcterms:created xsi:type="dcterms:W3CDTF">2022-12-08T09:11:00Z</dcterms:created>
  <dcterms:modified xsi:type="dcterms:W3CDTF">2022-12-19T15:28:00Z</dcterms:modified>
</cp:coreProperties>
</file>