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16721" w14:textId="77777777" w:rsidR="00600FAC" w:rsidRDefault="00600FAC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</w:p>
    <w:p w14:paraId="3562251D" w14:textId="39D87D06" w:rsidR="00600FAC" w:rsidRDefault="00600FAC" w:rsidP="00600FAC">
      <w:pPr>
        <w:spacing w:after="120"/>
        <w:ind w:right="28"/>
        <w:rPr>
          <w:w w:val="95"/>
          <w:lang w:val="en-US"/>
        </w:rPr>
      </w:pPr>
      <w:r w:rsidRPr="00600FAC">
        <w:rPr>
          <w:w w:val="95"/>
          <w:lang w:val="en-US"/>
        </w:rPr>
        <w:t>UMFVBT – REG/PRI/01/2023- 1</w:t>
      </w:r>
      <w:r>
        <w:rPr>
          <w:w w:val="95"/>
          <w:lang w:val="en-US"/>
        </w:rPr>
        <w:t xml:space="preserve">1 – </w:t>
      </w:r>
      <w:proofErr w:type="spellStart"/>
      <w:r>
        <w:rPr>
          <w:w w:val="95"/>
          <w:lang w:val="en-US"/>
        </w:rPr>
        <w:t>Anexa</w:t>
      </w:r>
      <w:proofErr w:type="spellEnd"/>
      <w:r>
        <w:rPr>
          <w:w w:val="95"/>
          <w:lang w:val="en-US"/>
        </w:rPr>
        <w:t xml:space="preserve"> 11</w:t>
      </w:r>
    </w:p>
    <w:p w14:paraId="414129C5" w14:textId="77777777" w:rsidR="00600FAC" w:rsidRPr="00600FAC" w:rsidRDefault="00600FAC" w:rsidP="00600FAC">
      <w:pPr>
        <w:spacing w:after="120"/>
        <w:ind w:right="28"/>
        <w:rPr>
          <w:rFonts w:ascii="Verdana" w:hAnsi="Verdana" w:cs="Arial"/>
          <w:b/>
          <w:color w:val="002060"/>
          <w:sz w:val="36"/>
          <w:szCs w:val="36"/>
          <w:lang w:val="en-US"/>
        </w:rPr>
      </w:pPr>
    </w:p>
    <w:p w14:paraId="106A2C94" w14:textId="075DD286" w:rsidR="004C3561" w:rsidRDefault="002C6870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4C3561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  <w:bookmarkStart w:id="0" w:name="_GoBack"/>
      <w:bookmarkEnd w:id="0"/>
    </w:p>
    <w:p w14:paraId="5D72C545" w14:textId="6B7142F8" w:rsidR="00377526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aff Mobility </w:t>
      </w:r>
      <w:proofErr w:type="gramStart"/>
      <w:r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Training</w:t>
      </w:r>
      <w:r w:rsidR="00D97FE7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45C9CBD4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4BE3D3C0" w14:textId="179AF583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>
        <w:rPr>
          <w:rFonts w:ascii="Verdana" w:hAnsi="Verdana" w:cs="Calibri"/>
          <w:lang w:val="en-GB"/>
        </w:rPr>
        <w:t xml:space="preserve">physical </w:t>
      </w:r>
      <w:r w:rsidR="002C6870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7E3F3859" w14:textId="10ECC430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5A61B919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Duration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7206DD34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0C610E07" w14:textId="32DE0F26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0BF7E399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</w:p>
    <w:p w14:paraId="5D72C548" w14:textId="5A6511D2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19"/>
        <w:gridCol w:w="2160"/>
        <w:gridCol w:w="2274"/>
        <w:gridCol w:w="2119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EndnoteReference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0E9BC9AD" w:rsidR="00377526" w:rsidRPr="007673FA" w:rsidRDefault="007C5A90" w:rsidP="007C5A90">
            <w:pPr>
              <w:tabs>
                <w:tab w:val="left" w:pos="426"/>
              </w:tabs>
              <w:ind w:right="-993"/>
              <w:rPr>
                <w:rFonts w:ascii="Verdana" w:hAnsi="Verdana" w:cs="Arial"/>
                <w:b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sz w:val="20"/>
                <w:lang w:val="en-GB"/>
              </w:rPr>
              <w:tab/>
            </w: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3FB99DAA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654677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proofErr w:type="gramStart"/>
            <w:r w:rsidRPr="00654677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654677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CC707F" w:rsidRPr="007673FA" w14:paraId="5D72C55C" w14:textId="77777777" w:rsidTr="00654677">
        <w:trPr>
          <w:trHeight w:val="276"/>
        </w:trPr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099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E02718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3FC11E5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  <w:r>
        <w:rPr>
          <w:rFonts w:ascii="Verdana" w:hAnsi="Verdana" w:cs="Arial"/>
          <w:b/>
          <w:color w:val="002060"/>
          <w:szCs w:val="24"/>
          <w:lang w:val="en-GB"/>
        </w:rPr>
        <w:t xml:space="preserve"> / Enterprise</w:t>
      </w:r>
      <w:r w:rsidR="009F2721">
        <w:rPr>
          <w:rStyle w:val="EndnoteReference"/>
          <w:rFonts w:ascii="Verdana" w:hAnsi="Verdana" w:cs="Arial"/>
          <w:b/>
          <w:color w:val="002060"/>
          <w:szCs w:val="24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155"/>
        <w:gridCol w:w="2304"/>
        <w:gridCol w:w="2116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654677">
        <w:trPr>
          <w:trHeight w:val="404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1" w14:textId="6BA90128" w:rsidR="00377526" w:rsidRPr="007673FA" w:rsidRDefault="009F32D0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7673FA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3D0705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654677">
        <w:trPr>
          <w:trHeight w:val="518"/>
        </w:trPr>
        <w:tc>
          <w:tcPr>
            <w:tcW w:w="2232" w:type="dxa"/>
            <w:shd w:val="clear" w:color="auto" w:fill="FFFFFF"/>
          </w:tcPr>
          <w:p w14:paraId="5D72C58E" w14:textId="777777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lastRenderedPageBreak/>
              <w:t>Type of enterprise:</w:t>
            </w:r>
          </w:p>
          <w:p w14:paraId="5D72C590" w14:textId="7047F042" w:rsidR="00377526" w:rsidRPr="00E02718" w:rsidRDefault="001A5D45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Del="001A5D4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20B725B8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enterprise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A07D4F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5B1CCC50" w:rsidR="00377526" w:rsidRPr="00E02718" w:rsidRDefault="00A07D4F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D72C596" w14:textId="77777777" w:rsidR="00967A21" w:rsidRPr="00E2199B" w:rsidRDefault="00967A21" w:rsidP="00654677">
      <w:pPr>
        <w:pStyle w:val="Text4"/>
        <w:pBdr>
          <w:bottom w:val="single" w:sz="6" w:space="0" w:color="auto"/>
        </w:pBdr>
        <w:ind w:left="0"/>
        <w:rPr>
          <w:lang w:val="en-GB"/>
        </w:rPr>
      </w:pPr>
    </w:p>
    <w:p w14:paraId="5D72C597" w14:textId="5ABB528F" w:rsidR="00967A21" w:rsidRDefault="00967A21" w:rsidP="00967A2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>For guidelines, please lo</w:t>
      </w:r>
      <w:r w:rsidR="002C6870">
        <w:rPr>
          <w:rFonts w:ascii="Verdana" w:hAnsi="Verdana" w:cs="Arial"/>
          <w:sz w:val="20"/>
          <w:lang w:val="en-GB"/>
        </w:rPr>
        <w:t>ok at the end notes on page 3.</w:t>
      </w:r>
    </w:p>
    <w:p w14:paraId="19919A95" w14:textId="7E5AE98D" w:rsidR="00F550D9" w:rsidRPr="00F550D9" w:rsidRDefault="00377526" w:rsidP="00F550D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600FAC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600FAC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600FAC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67D2829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654677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600FAC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77777777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EndnoteReference"/>
          <w:rFonts w:ascii="Verdana" w:hAnsi="Verdana" w:cs="Calibri"/>
          <w:b/>
          <w:sz w:val="16"/>
          <w:szCs w:val="16"/>
          <w:lang w:val="en-GB"/>
        </w:rPr>
        <w:endnoteReference w:id="7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77777777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his/her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12D901F9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institution commit to the requirements set out in the grant agreement signed between them.</w:t>
      </w:r>
    </w:p>
    <w:p w14:paraId="0ED3C570" w14:textId="2ABD4D1F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lastRenderedPageBreak/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600FAC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Foot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/</w:t>
            </w:r>
            <w:r w:rsidRPr="007A234F">
              <w:rPr>
                <w:rFonts w:ascii="Verdana" w:hAnsi="Verdana" w:cs="Calibri"/>
                <w:b/>
                <w:sz w:val="20"/>
                <w:lang w:val="en-GB"/>
              </w:rPr>
              <w:t>enterprise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A025C2" w14:textId="77777777" w:rsidR="00A07D4F" w:rsidRDefault="00A07D4F">
      <w:r>
        <w:separator/>
      </w:r>
    </w:p>
  </w:endnote>
  <w:endnote w:type="continuationSeparator" w:id="0">
    <w:p w14:paraId="7E94B0A5" w14:textId="77777777" w:rsidR="00A07D4F" w:rsidRDefault="00A07D4F">
      <w:r>
        <w:continuationSeparator/>
      </w:r>
    </w:p>
  </w:endnote>
  <w:endnote w:id="1">
    <w:p w14:paraId="34985CE8" w14:textId="1665FCC8" w:rsidR="00D97FE7" w:rsidRPr="002A2E71" w:rsidRDefault="00D97FE7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2">
    <w:p w14:paraId="5D72C5CB" w14:textId="26FD3498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Style w:val="EndnoteReference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019B0ECA" w:rsidR="00D302B8" w:rsidRPr="002A2E71" w:rsidRDefault="00D302B8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2C6870">
        <w:rPr>
          <w:rFonts w:ascii="Verdana" w:hAnsi="Verdana"/>
          <w:b/>
          <w:sz w:val="16"/>
          <w:szCs w:val="16"/>
          <w:lang w:val="en-GB"/>
        </w:rPr>
        <w:t>Erasmus c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>. It is only applicable to higher education institutions located in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D72C5CD" w14:textId="77777777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r w:rsidR="00A07D4F">
        <w:fldChar w:fldCharType="begin"/>
      </w:r>
      <w:r w:rsidR="00A07D4F" w:rsidRPr="00600FAC">
        <w:rPr>
          <w:lang w:val="en-US"/>
        </w:rPr>
        <w:instrText xml:space="preserve"> HYPERLINK "https://www.iso.org/obp/ui/" \l "search" </w:instrText>
      </w:r>
      <w:r w:rsidR="00A07D4F">
        <w:fldChar w:fldCharType="separate"/>
      </w:r>
      <w:r w:rsidRPr="002A2E71">
        <w:rPr>
          <w:rStyle w:val="Hyperlink"/>
          <w:rFonts w:ascii="Verdana" w:hAnsi="Verdana"/>
          <w:sz w:val="16"/>
          <w:szCs w:val="16"/>
          <w:lang w:val="en-GB"/>
        </w:rPr>
        <w:t>https://www.iso.org/obp/ui/#search</w:t>
      </w:r>
      <w:r w:rsidR="00A07D4F">
        <w:rPr>
          <w:rStyle w:val="Hyperlink"/>
          <w:rFonts w:ascii="Verdana" w:hAnsi="Verdana"/>
          <w:sz w:val="16"/>
          <w:szCs w:val="16"/>
          <w:lang w:val="en-GB"/>
        </w:rPr>
        <w:fldChar w:fldCharType="end"/>
      </w:r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6EB5BAE8" w14:textId="29355CE6" w:rsidR="009F2721" w:rsidRPr="002A2E71" w:rsidRDefault="009F2721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All refererences to "</w:t>
      </w:r>
      <w:r w:rsidRPr="002A2E71">
        <w:rPr>
          <w:rFonts w:ascii="Verdana" w:hAnsi="Verdana"/>
          <w:b/>
          <w:sz w:val="16"/>
          <w:szCs w:val="16"/>
          <w:lang w:val="en-GB"/>
        </w:rPr>
        <w:t>enterprise</w:t>
      </w:r>
      <w:r w:rsidRPr="002A2E71">
        <w:rPr>
          <w:rFonts w:ascii="Verdana" w:hAnsi="Verdana"/>
          <w:sz w:val="16"/>
          <w:szCs w:val="16"/>
          <w:lang w:val="en-GB"/>
        </w:rPr>
        <w:t>" are only applicable to mobility for staff between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D97FE7" w:rsidRPr="002A2E71">
        <w:rPr>
          <w:rFonts w:ascii="Verdana" w:hAnsi="Verdana"/>
          <w:sz w:val="16"/>
          <w:szCs w:val="16"/>
          <w:lang w:val="en-GB"/>
        </w:rPr>
        <w:t xml:space="preserve"> or within Capacity Building projects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2A32932D" w14:textId="6AFFC985" w:rsidR="008F1CA2" w:rsidRPr="008F1CA2" w:rsidRDefault="008F1CA2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383F05" w:rsidRPr="002A2E71">
        <w:rPr>
          <w:rFonts w:ascii="Verdana" w:hAnsi="Verdana"/>
          <w:sz w:val="16"/>
          <w:szCs w:val="16"/>
          <w:lang w:val="en-GB"/>
        </w:rPr>
        <w:t xml:space="preserve">electronic </w:t>
      </w:r>
      <w:r w:rsidRPr="002A2E71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2A2E71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</w:t>
      </w:r>
      <w:r w:rsidR="00EC5ADF">
        <w:rPr>
          <w:rFonts w:ascii="Verdana" w:hAnsi="Verdana" w:cs="Calibri"/>
          <w:sz w:val="16"/>
          <w:szCs w:val="16"/>
          <w:lang w:val="en-GB"/>
        </w:rPr>
        <w:t xml:space="preserve"> third coutnries not associated to the programme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EC5ADF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>)</w:t>
      </w:r>
      <w:r w:rsidRPr="002A2E71">
        <w:rPr>
          <w:rFonts w:ascii="Verdana" w:hAnsi="Verdana" w:cs="Calibri"/>
          <w:sz w:val="16"/>
          <w:szCs w:val="16"/>
          <w:lang w:val="en-GB"/>
        </w:rPr>
        <w:t>.</w:t>
      </w:r>
      <w:r w:rsidR="00BA3C63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BA3C63">
        <w:rPr>
          <w:rFonts w:ascii="Verdana" w:hAnsi="Verdana"/>
          <w:sz w:val="16"/>
          <w:szCs w:val="16"/>
          <w:lang w:val="en-GB"/>
        </w:rPr>
        <w:t>Certificates of attendance can be provided electronically or through any other means accessible to the staff memb</w:t>
      </w:r>
      <w:r w:rsidR="00FF584C">
        <w:rPr>
          <w:rFonts w:ascii="Verdana" w:hAnsi="Verdana"/>
          <w:sz w:val="16"/>
          <w:szCs w:val="16"/>
          <w:lang w:val="en-GB"/>
        </w:rPr>
        <w:t>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40445A76" w:rsidR="009F32D0" w:rsidRDefault="009F32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584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2C5C5" w14:textId="77777777" w:rsidR="005655B4" w:rsidRDefault="005655B4">
    <w:pPr>
      <w:pStyle w:val="Footer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F4834" w14:textId="77777777" w:rsidR="00A07D4F" w:rsidRDefault="00A07D4F">
      <w:r>
        <w:separator/>
      </w:r>
    </w:p>
  </w:footnote>
  <w:footnote w:type="continuationSeparator" w:id="0">
    <w:p w14:paraId="13D7B972" w14:textId="77777777" w:rsidR="00A07D4F" w:rsidRDefault="00A07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A286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0ADB2CF8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1558D2AE" w:rsidR="00E01AAA" w:rsidRPr="00967BFC" w:rsidRDefault="002C6870" w:rsidP="00C05937">
          <w:pPr>
            <w:pStyle w:val="ZDGName"/>
            <w:rPr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5D72C5C7" wp14:editId="3B1D486A">
                    <wp:simplePos x="0" y="0"/>
                    <wp:positionH relativeFrom="column">
                      <wp:posOffset>-676416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259778B8" w:rsid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435221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</w:p>
                              <w:p w14:paraId="3EFEF253" w14:textId="6CDB27DE" w:rsidR="002C6870" w:rsidRPr="00AD66BB" w:rsidRDefault="002C687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4" w14:textId="485FAFE6" w:rsidR="00AD66BB" w:rsidRPr="00AD66BB" w:rsidRDefault="007967A9" w:rsidP="002C6870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-53.25pt;margin-top:2.25pt;width:136.1pt;height:4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" filled="f" stroked="f">
                    <v:textbox>
                      <w:txbxContent>
                        <w:p w14:paraId="5D72C5D1" w14:textId="259778B8" w:rsid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3EFEF253" w14:textId="6CDB27DE" w:rsidR="002C6870" w:rsidRPr="00AD66BB" w:rsidRDefault="002C687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4" w14:textId="485FAFE6" w:rsidR="00AD66BB" w:rsidRPr="00AD66BB" w:rsidRDefault="007967A9" w:rsidP="002C6870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5D72C5C2" w14:textId="77777777" w:rsidR="00506408" w:rsidRPr="00495B18" w:rsidRDefault="00506408" w:rsidP="00967BF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2C5C4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0FAC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C5A90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D7DD6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D4F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03AD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1AC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72C545"/>
  <w15:docId w15:val="{A28D27E7-02FF-4C80-B408-99EE1B1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42D97-5254-439C-BD7E-F6600E2DF7B1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EEBB1225-4A6F-4E90-932E-7DAA4F9FF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114A05-6F7C-4888-B1AB-0DAC1790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</TotalTime>
  <Pages>4</Pages>
  <Words>397</Words>
  <Characters>2266</Characters>
  <Application>Microsoft Office Word</Application>
  <DocSecurity>0</DocSecurity>
  <PresentationFormat>Microsoft Word 11.0</PresentationFormat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2658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Lenovo 1</cp:lastModifiedBy>
  <cp:revision>4</cp:revision>
  <cp:lastPrinted>2013-11-06T08:46:00Z</cp:lastPrinted>
  <dcterms:created xsi:type="dcterms:W3CDTF">2022-10-31T12:35:00Z</dcterms:created>
  <dcterms:modified xsi:type="dcterms:W3CDTF">2023-02-08T09:48:00Z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